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2488E" w14:textId="77777777" w:rsidR="00CA5316" w:rsidRPr="007753B0" w:rsidRDefault="00CA5316" w:rsidP="00D56F1D">
      <w:pPr>
        <w:tabs>
          <w:tab w:val="left" w:pos="568"/>
        </w:tabs>
        <w:spacing w:line="276" w:lineRule="auto"/>
        <w:ind w:left="284" w:hanging="284"/>
        <w:jc w:val="center"/>
        <w:rPr>
          <w:rFonts w:asciiTheme="minorHAnsi" w:hAnsiTheme="minorHAnsi" w:cstheme="minorHAnsi"/>
          <w:b/>
        </w:rPr>
      </w:pPr>
      <w:bookmarkStart w:id="0" w:name="_Hlk94184237"/>
    </w:p>
    <w:p w14:paraId="43FA591E" w14:textId="5F58B05A" w:rsidR="00211873" w:rsidRPr="007753B0" w:rsidRDefault="00211873" w:rsidP="00D56F1D">
      <w:pPr>
        <w:tabs>
          <w:tab w:val="left" w:pos="568"/>
        </w:tabs>
        <w:spacing w:line="276" w:lineRule="auto"/>
        <w:ind w:left="284" w:hanging="284"/>
        <w:jc w:val="center"/>
        <w:rPr>
          <w:rFonts w:asciiTheme="minorHAnsi" w:hAnsiTheme="minorHAnsi" w:cstheme="minorHAnsi"/>
          <w:b/>
        </w:rPr>
      </w:pPr>
      <w:r w:rsidRPr="007753B0">
        <w:rPr>
          <w:rFonts w:asciiTheme="minorHAnsi" w:hAnsiTheme="minorHAnsi" w:cstheme="minorHAnsi"/>
          <w:b/>
        </w:rPr>
        <w:t>FORMULARZ OFERTOWY</w:t>
      </w:r>
    </w:p>
    <w:p w14:paraId="680948EF" w14:textId="77777777" w:rsidR="00436113" w:rsidRPr="007753B0" w:rsidRDefault="00436113" w:rsidP="008B7AE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4489474" w14:textId="1CF2C06B" w:rsidR="00863F21" w:rsidRPr="007753B0" w:rsidRDefault="00FE047D" w:rsidP="00863F2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53B0">
        <w:rPr>
          <w:rFonts w:asciiTheme="minorHAnsi" w:hAnsiTheme="minorHAnsi" w:cstheme="minorHAnsi"/>
          <w:kern w:val="0"/>
          <w:sz w:val="22"/>
          <w:szCs w:val="22"/>
          <w:lang w:eastAsia="x-none"/>
        </w:rPr>
        <w:t>W</w:t>
      </w:r>
      <w:r w:rsidR="007753B0" w:rsidRPr="007753B0">
        <w:rPr>
          <w:rFonts w:asciiTheme="minorHAnsi" w:hAnsiTheme="minorHAnsi" w:cstheme="minorHAnsi"/>
          <w:kern w:val="0"/>
          <w:sz w:val="22"/>
          <w:szCs w:val="22"/>
          <w:lang w:eastAsia="x-none"/>
        </w:rPr>
        <w:t xml:space="preserve"> </w:t>
      </w:r>
      <w:r w:rsidRPr="007753B0">
        <w:rPr>
          <w:rFonts w:asciiTheme="minorHAnsi" w:hAnsiTheme="minorHAnsi" w:cstheme="minorHAnsi"/>
          <w:kern w:val="0"/>
          <w:sz w:val="22"/>
          <w:szCs w:val="22"/>
          <w:lang w:eastAsia="x-none"/>
        </w:rPr>
        <w:t xml:space="preserve">nawiązaniu do ogłoszenia w postępowaniu o udzielenie </w:t>
      </w:r>
      <w:r w:rsidR="00211873" w:rsidRPr="007753B0">
        <w:rPr>
          <w:rFonts w:asciiTheme="minorHAnsi" w:hAnsiTheme="minorHAnsi" w:cstheme="minorHAnsi"/>
          <w:kern w:val="0"/>
          <w:sz w:val="22"/>
          <w:szCs w:val="22"/>
          <w:lang w:eastAsia="x-none"/>
        </w:rPr>
        <w:t xml:space="preserve">zamówienia </w:t>
      </w:r>
      <w:r w:rsidR="007753B0" w:rsidRPr="007753B0">
        <w:rPr>
          <w:rFonts w:asciiTheme="minorHAnsi" w:hAnsiTheme="minorHAnsi" w:cstheme="minorHAnsi"/>
          <w:kern w:val="0"/>
          <w:sz w:val="22"/>
          <w:szCs w:val="22"/>
          <w:lang w:eastAsia="x-none"/>
        </w:rPr>
        <w:t>p</w:t>
      </w:r>
      <w:r w:rsidR="00211873" w:rsidRPr="007753B0">
        <w:rPr>
          <w:rFonts w:asciiTheme="minorHAnsi" w:hAnsiTheme="minorHAnsi" w:cstheme="minorHAnsi"/>
          <w:kern w:val="0"/>
          <w:sz w:val="22"/>
          <w:szCs w:val="22"/>
          <w:lang w:eastAsia="x-none"/>
        </w:rPr>
        <w:t>ublicznego</w:t>
      </w:r>
      <w:r w:rsidR="00082254" w:rsidRPr="007753B0">
        <w:rPr>
          <w:rFonts w:asciiTheme="minorHAnsi" w:hAnsiTheme="minorHAnsi" w:cstheme="minorHAnsi"/>
          <w:kern w:val="0"/>
          <w:sz w:val="22"/>
          <w:szCs w:val="22"/>
          <w:lang w:eastAsia="x-none"/>
        </w:rPr>
        <w:t> </w:t>
      </w:r>
      <w:r w:rsidR="00211873" w:rsidRPr="007753B0">
        <w:rPr>
          <w:rFonts w:asciiTheme="minorHAnsi" w:hAnsiTheme="minorHAnsi" w:cstheme="minorHAnsi"/>
          <w:kern w:val="0"/>
          <w:sz w:val="22"/>
          <w:szCs w:val="22"/>
          <w:lang w:eastAsia="x-none"/>
        </w:rPr>
        <w:t xml:space="preserve">prowadzonego </w:t>
      </w:r>
      <w:r w:rsidR="00211873" w:rsidRPr="007753B0">
        <w:rPr>
          <w:rFonts w:asciiTheme="minorHAnsi" w:hAnsiTheme="minorHAnsi" w:cstheme="minorHAnsi"/>
          <w:sz w:val="22"/>
          <w:szCs w:val="22"/>
        </w:rPr>
        <w:t>w trybie podstawowym zgodnie z art. 275 pkt 1 ustawy z</w:t>
      </w:r>
      <w:r w:rsidR="00082254" w:rsidRPr="007753B0">
        <w:rPr>
          <w:rFonts w:asciiTheme="minorHAnsi" w:hAnsiTheme="minorHAnsi" w:cstheme="minorHAnsi"/>
          <w:sz w:val="22"/>
          <w:szCs w:val="22"/>
        </w:rPr>
        <w:t> </w:t>
      </w:r>
      <w:r w:rsidR="00211873" w:rsidRPr="007753B0">
        <w:rPr>
          <w:rFonts w:asciiTheme="minorHAnsi" w:hAnsiTheme="minorHAnsi" w:cstheme="minorHAnsi"/>
          <w:sz w:val="22"/>
          <w:szCs w:val="22"/>
        </w:rPr>
        <w:t>dnia</w:t>
      </w:r>
      <w:r w:rsidR="00767DDC" w:rsidRPr="007753B0">
        <w:rPr>
          <w:rFonts w:asciiTheme="minorHAnsi" w:hAnsiTheme="minorHAnsi" w:cstheme="minorHAnsi"/>
          <w:sz w:val="22"/>
          <w:szCs w:val="22"/>
        </w:rPr>
        <w:t xml:space="preserve"> </w:t>
      </w:r>
      <w:r w:rsidR="00211873" w:rsidRPr="007753B0">
        <w:rPr>
          <w:rFonts w:asciiTheme="minorHAnsi" w:hAnsiTheme="minorHAnsi" w:cstheme="minorHAnsi"/>
          <w:sz w:val="22"/>
          <w:szCs w:val="22"/>
        </w:rPr>
        <w:t>11</w:t>
      </w:r>
      <w:r w:rsidR="00767DDC" w:rsidRPr="007753B0">
        <w:rPr>
          <w:rFonts w:asciiTheme="minorHAnsi" w:hAnsiTheme="minorHAnsi" w:cstheme="minorHAnsi"/>
          <w:sz w:val="22"/>
          <w:szCs w:val="22"/>
        </w:rPr>
        <w:t xml:space="preserve"> </w:t>
      </w:r>
      <w:r w:rsidR="00211873" w:rsidRPr="007753B0">
        <w:rPr>
          <w:rFonts w:asciiTheme="minorHAnsi" w:hAnsiTheme="minorHAnsi" w:cstheme="minorHAnsi"/>
          <w:sz w:val="22"/>
          <w:szCs w:val="22"/>
        </w:rPr>
        <w:t xml:space="preserve">września 2019 r. Prawo zamówień publicznych </w:t>
      </w:r>
      <w:r w:rsidR="009B7471" w:rsidRPr="007753B0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="00635EB5" w:rsidRPr="007753B0">
        <w:rPr>
          <w:rFonts w:asciiTheme="minorHAnsi" w:hAnsiTheme="minorHAnsi" w:cstheme="minorHAnsi"/>
          <w:sz w:val="22"/>
          <w:szCs w:val="22"/>
        </w:rPr>
        <w:t>t</w:t>
      </w:r>
      <w:r w:rsidR="00863F21" w:rsidRPr="007753B0">
        <w:rPr>
          <w:rFonts w:asciiTheme="minorHAnsi" w:hAnsiTheme="minorHAnsi" w:cstheme="minorHAnsi"/>
          <w:sz w:val="22"/>
          <w:szCs w:val="22"/>
        </w:rPr>
        <w:t>.</w:t>
      </w:r>
      <w:r w:rsidR="00635EB5" w:rsidRPr="007753B0">
        <w:rPr>
          <w:rFonts w:asciiTheme="minorHAnsi" w:hAnsiTheme="minorHAnsi" w:cstheme="minorHAnsi"/>
          <w:sz w:val="22"/>
          <w:szCs w:val="22"/>
        </w:rPr>
        <w:t>j</w:t>
      </w:r>
      <w:proofErr w:type="spellEnd"/>
      <w:r w:rsidR="00635EB5" w:rsidRPr="007753B0">
        <w:rPr>
          <w:rFonts w:asciiTheme="minorHAnsi" w:hAnsiTheme="minorHAnsi" w:cstheme="minorHAnsi"/>
          <w:sz w:val="22"/>
          <w:szCs w:val="22"/>
        </w:rPr>
        <w:t xml:space="preserve">. </w:t>
      </w:r>
      <w:r w:rsidR="009B7471" w:rsidRPr="007753B0">
        <w:rPr>
          <w:rStyle w:val="markedcontent"/>
          <w:rFonts w:asciiTheme="minorHAnsi" w:hAnsiTheme="minorHAnsi" w:cstheme="minorHAnsi"/>
          <w:sz w:val="22"/>
          <w:szCs w:val="22"/>
        </w:rPr>
        <w:t>Dz.U. 202</w:t>
      </w:r>
      <w:r w:rsidR="00F11ADF" w:rsidRPr="007753B0">
        <w:rPr>
          <w:rStyle w:val="markedcontent"/>
          <w:rFonts w:asciiTheme="minorHAnsi" w:hAnsiTheme="minorHAnsi" w:cstheme="minorHAnsi"/>
          <w:sz w:val="22"/>
          <w:szCs w:val="22"/>
        </w:rPr>
        <w:t>4</w:t>
      </w:r>
      <w:r w:rsidR="009B7471" w:rsidRPr="007753B0">
        <w:rPr>
          <w:rStyle w:val="markedcontent"/>
          <w:rFonts w:asciiTheme="minorHAnsi" w:hAnsiTheme="minorHAnsi" w:cstheme="minorHAnsi"/>
          <w:sz w:val="22"/>
          <w:szCs w:val="22"/>
        </w:rPr>
        <w:t xml:space="preserve"> poz. </w:t>
      </w:r>
      <w:r w:rsidR="00F11ADF" w:rsidRPr="007753B0">
        <w:rPr>
          <w:rStyle w:val="markedcontent"/>
          <w:rFonts w:asciiTheme="minorHAnsi" w:hAnsiTheme="minorHAnsi" w:cstheme="minorHAnsi"/>
          <w:sz w:val="22"/>
          <w:szCs w:val="22"/>
        </w:rPr>
        <w:t>1320</w:t>
      </w:r>
      <w:r w:rsidR="0062655F" w:rsidRPr="007753B0">
        <w:rPr>
          <w:rStyle w:val="markedcontent"/>
          <w:rFonts w:asciiTheme="minorHAnsi" w:hAnsiTheme="minorHAnsi" w:cstheme="minorHAnsi"/>
          <w:sz w:val="22"/>
          <w:szCs w:val="22"/>
        </w:rPr>
        <w:t xml:space="preserve"> ze</w:t>
      </w:r>
      <w:r w:rsidR="00082254" w:rsidRPr="007753B0">
        <w:rPr>
          <w:rStyle w:val="markedcontent"/>
          <w:rFonts w:asciiTheme="minorHAnsi" w:hAnsiTheme="minorHAnsi" w:cstheme="minorHAnsi"/>
          <w:sz w:val="22"/>
          <w:szCs w:val="22"/>
        </w:rPr>
        <w:t> </w:t>
      </w:r>
      <w:r w:rsidR="0062655F" w:rsidRPr="007753B0">
        <w:rPr>
          <w:rStyle w:val="markedcontent"/>
          <w:rFonts w:asciiTheme="minorHAnsi" w:hAnsiTheme="minorHAnsi" w:cstheme="minorHAnsi"/>
          <w:sz w:val="22"/>
          <w:szCs w:val="22"/>
        </w:rPr>
        <w:t>zm.</w:t>
      </w:r>
      <w:r w:rsidR="009B7471" w:rsidRPr="007753B0">
        <w:rPr>
          <w:rStyle w:val="markedcontent"/>
          <w:rFonts w:asciiTheme="minorHAnsi" w:hAnsiTheme="minorHAnsi" w:cstheme="minorHAnsi"/>
          <w:sz w:val="22"/>
          <w:szCs w:val="22"/>
        </w:rPr>
        <w:t>)</w:t>
      </w:r>
      <w:r w:rsidR="009B7471" w:rsidRPr="007753B0">
        <w:rPr>
          <w:rFonts w:asciiTheme="minorHAnsi" w:hAnsiTheme="minorHAnsi" w:cstheme="minorHAnsi"/>
          <w:sz w:val="22"/>
          <w:szCs w:val="22"/>
        </w:rPr>
        <w:t xml:space="preserve"> </w:t>
      </w:r>
      <w:r w:rsidR="00211873" w:rsidRPr="007753B0">
        <w:rPr>
          <w:rFonts w:asciiTheme="minorHAnsi" w:hAnsiTheme="minorHAnsi" w:cstheme="minorHAnsi"/>
          <w:sz w:val="22"/>
          <w:szCs w:val="22"/>
        </w:rPr>
        <w:t>pn.:</w:t>
      </w:r>
    </w:p>
    <w:p w14:paraId="395B37B6" w14:textId="77777777" w:rsidR="00F11ADF" w:rsidRPr="007753B0" w:rsidRDefault="00F11ADF" w:rsidP="00863F21">
      <w:pPr>
        <w:spacing w:line="276" w:lineRule="auto"/>
        <w:jc w:val="center"/>
        <w:rPr>
          <w:rFonts w:asciiTheme="minorHAnsi" w:hAnsiTheme="minorHAnsi" w:cstheme="minorHAnsi"/>
          <w:b/>
          <w:bCs/>
          <w:i/>
          <w:iCs/>
          <w:kern w:val="0"/>
          <w:sz w:val="22"/>
          <w:szCs w:val="22"/>
          <w:lang w:eastAsia="x-none"/>
        </w:rPr>
      </w:pPr>
    </w:p>
    <w:p w14:paraId="76399CA7" w14:textId="5547F481" w:rsidR="00211873" w:rsidRPr="007753B0" w:rsidRDefault="007753B0" w:rsidP="00863F21">
      <w:pPr>
        <w:spacing w:line="276" w:lineRule="auto"/>
        <w:jc w:val="center"/>
        <w:rPr>
          <w:rFonts w:asciiTheme="minorHAnsi" w:hAnsiTheme="minorHAnsi" w:cstheme="minorHAnsi"/>
          <w:kern w:val="0"/>
          <w:sz w:val="22"/>
          <w:szCs w:val="22"/>
          <w:lang w:eastAsia="x-none"/>
        </w:rPr>
      </w:pPr>
      <w:r w:rsidRPr="007753B0">
        <w:rPr>
          <w:rFonts w:asciiTheme="minorHAnsi" w:hAnsiTheme="minorHAnsi" w:cstheme="minorHAnsi"/>
          <w:b/>
          <w:bCs/>
          <w:i/>
          <w:iCs/>
          <w:kern w:val="0"/>
          <w:sz w:val="22"/>
          <w:szCs w:val="22"/>
          <w:lang w:eastAsia="x-none"/>
        </w:rPr>
        <w:t xml:space="preserve">Dostawa energii elektrycznej w okresie </w:t>
      </w:r>
      <w:r w:rsidR="00EF4951">
        <w:rPr>
          <w:rFonts w:asciiTheme="minorHAnsi" w:hAnsiTheme="minorHAnsi" w:cstheme="minorHAnsi"/>
          <w:b/>
          <w:bCs/>
          <w:i/>
          <w:iCs/>
          <w:kern w:val="0"/>
          <w:sz w:val="22"/>
          <w:szCs w:val="22"/>
          <w:lang w:eastAsia="x-none"/>
        </w:rPr>
        <w:t xml:space="preserve">od </w:t>
      </w:r>
      <w:proofErr w:type="spellStart"/>
      <w:r w:rsidRPr="007753B0">
        <w:rPr>
          <w:rFonts w:asciiTheme="minorHAnsi" w:hAnsiTheme="minorHAnsi" w:cstheme="minorHAnsi"/>
          <w:b/>
          <w:bCs/>
          <w:i/>
          <w:iCs/>
          <w:kern w:val="0"/>
          <w:sz w:val="22"/>
          <w:szCs w:val="22"/>
          <w:lang w:eastAsia="x-none"/>
        </w:rPr>
        <w:t>01.01.2026r</w:t>
      </w:r>
      <w:proofErr w:type="spellEnd"/>
      <w:r w:rsidRPr="007753B0">
        <w:rPr>
          <w:rFonts w:asciiTheme="minorHAnsi" w:hAnsiTheme="minorHAnsi" w:cstheme="minorHAnsi"/>
          <w:b/>
          <w:bCs/>
          <w:i/>
          <w:iCs/>
          <w:kern w:val="0"/>
          <w:sz w:val="22"/>
          <w:szCs w:val="22"/>
          <w:lang w:eastAsia="x-none"/>
        </w:rPr>
        <w:t xml:space="preserve">. do </w:t>
      </w:r>
      <w:proofErr w:type="spellStart"/>
      <w:r w:rsidRPr="007753B0">
        <w:rPr>
          <w:rFonts w:asciiTheme="minorHAnsi" w:hAnsiTheme="minorHAnsi" w:cstheme="minorHAnsi"/>
          <w:b/>
          <w:bCs/>
          <w:i/>
          <w:iCs/>
          <w:kern w:val="0"/>
          <w:sz w:val="22"/>
          <w:szCs w:val="22"/>
          <w:lang w:eastAsia="x-none"/>
        </w:rPr>
        <w:t>31.12.2026r</w:t>
      </w:r>
      <w:proofErr w:type="spellEnd"/>
      <w:r w:rsidR="00F410A8" w:rsidRPr="007753B0">
        <w:rPr>
          <w:rFonts w:asciiTheme="minorHAnsi" w:hAnsiTheme="minorHAnsi" w:cstheme="minorHAnsi"/>
          <w:b/>
          <w:bCs/>
          <w:i/>
          <w:iCs/>
          <w:kern w:val="0"/>
          <w:sz w:val="22"/>
          <w:szCs w:val="22"/>
          <w:lang w:eastAsia="x-none"/>
        </w:rPr>
        <w:t>.</w:t>
      </w:r>
    </w:p>
    <w:p w14:paraId="1B3B9AD2" w14:textId="77777777" w:rsidR="00211873" w:rsidRPr="007753B0" w:rsidRDefault="00211873" w:rsidP="008B7AE4">
      <w:pPr>
        <w:tabs>
          <w:tab w:val="left" w:pos="568"/>
        </w:tabs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55056D9" w14:textId="7EE4F9CA" w:rsidR="00436113" w:rsidRPr="007753B0" w:rsidRDefault="00436113" w:rsidP="007D4CAE">
      <w:pPr>
        <w:pStyle w:val="Akapitzlist"/>
        <w:numPr>
          <w:ilvl w:val="0"/>
          <w:numId w:val="23"/>
        </w:numPr>
        <w:suppressAutoHyphens w:val="0"/>
        <w:spacing w:line="276" w:lineRule="auto"/>
        <w:ind w:left="426" w:right="-1" w:hanging="426"/>
        <w:jc w:val="both"/>
        <w:rPr>
          <w:rFonts w:asciiTheme="minorHAnsi" w:hAnsiTheme="minorHAnsi" w:cstheme="minorHAnsi"/>
          <w:sz w:val="22"/>
          <w:szCs w:val="22"/>
        </w:rPr>
      </w:pPr>
      <w:r w:rsidRPr="007753B0">
        <w:rPr>
          <w:rFonts w:asciiTheme="minorHAnsi" w:hAnsiTheme="minorHAnsi" w:cstheme="minorHAnsi"/>
          <w:sz w:val="22"/>
          <w:szCs w:val="22"/>
        </w:rPr>
        <w:t>Informacje o Wykonawcy</w:t>
      </w:r>
    </w:p>
    <w:p w14:paraId="4C2473E4" w14:textId="77777777" w:rsidR="00436113" w:rsidRPr="007753B0" w:rsidRDefault="00436113" w:rsidP="008B7AE4">
      <w:pPr>
        <w:tabs>
          <w:tab w:val="left" w:pos="568"/>
        </w:tabs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DC73BC6" w14:textId="77777777" w:rsidR="00D172F8" w:rsidRPr="007753B0" w:rsidRDefault="00D172F8" w:rsidP="00436113">
      <w:pPr>
        <w:autoSpaceDE w:val="0"/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7753B0">
        <w:rPr>
          <w:rFonts w:asciiTheme="minorHAnsi" w:hAnsiTheme="minorHAnsi" w:cstheme="minorHAnsi"/>
          <w:sz w:val="22"/>
          <w:szCs w:val="22"/>
        </w:rPr>
        <w:t>Niniejsza oferta zostaje złożona przez: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694"/>
        <w:gridCol w:w="1842"/>
        <w:gridCol w:w="2126"/>
      </w:tblGrid>
      <w:tr w:rsidR="0006027F" w:rsidRPr="007753B0" w14:paraId="1E3C887E" w14:textId="77777777" w:rsidTr="00436113">
        <w:trPr>
          <w:trHeight w:val="380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5EC07" w14:textId="77777777" w:rsidR="0006027F" w:rsidRPr="007753B0" w:rsidRDefault="0006027F" w:rsidP="0006027F">
            <w:pPr>
              <w:keepNext/>
              <w:autoSpaceDE w:val="0"/>
              <w:adjustRightInd w:val="0"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753B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Nazwa albo imię </w:t>
            </w:r>
            <w:r w:rsidRPr="007753B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i nazwisko Wykonawcy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C8769" w14:textId="77777777" w:rsidR="0006027F" w:rsidRPr="007753B0" w:rsidRDefault="0006027F" w:rsidP="0006027F">
            <w:pPr>
              <w:keepNext/>
              <w:autoSpaceDE w:val="0"/>
              <w:adjustRightInd w:val="0"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753B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 Wykonawcy</w:t>
            </w:r>
          </w:p>
          <w:p w14:paraId="6613A0D5" w14:textId="77777777" w:rsidR="0006027F" w:rsidRPr="007753B0" w:rsidRDefault="0006027F" w:rsidP="0006027F">
            <w:pPr>
              <w:keepNext/>
              <w:autoSpaceDE w:val="0"/>
              <w:adjustRightInd w:val="0"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753B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(siedziba lub miejsce zamieszkania)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DF57B" w14:textId="3F4102FB" w:rsidR="0006027F" w:rsidRPr="007753B0" w:rsidRDefault="0006027F" w:rsidP="0006027F">
            <w:pPr>
              <w:keepNext/>
              <w:autoSpaceDE w:val="0"/>
              <w:adjustRightInd w:val="0"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753B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nr NIP</w:t>
            </w:r>
          </w:p>
          <w:p w14:paraId="248F2AF4" w14:textId="1D8967C6" w:rsidR="0006027F" w:rsidRPr="007753B0" w:rsidRDefault="0006027F" w:rsidP="0006027F">
            <w:pPr>
              <w:keepNext/>
              <w:autoSpaceDE w:val="0"/>
              <w:adjustRightInd w:val="0"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753B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nr REGON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FA01E" w14:textId="399513E2" w:rsidR="0006027F" w:rsidRPr="007753B0" w:rsidRDefault="0006027F" w:rsidP="0006027F">
            <w:pPr>
              <w:keepNext/>
              <w:autoSpaceDE w:val="0"/>
              <w:adjustRightInd w:val="0"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753B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nr Krajowego Rejestru Sądowego</w:t>
            </w:r>
          </w:p>
          <w:p w14:paraId="0C5E71B3" w14:textId="77777777" w:rsidR="0006027F" w:rsidRPr="007753B0" w:rsidRDefault="0006027F" w:rsidP="0006027F">
            <w:pPr>
              <w:keepNext/>
              <w:autoSpaceDE w:val="0"/>
              <w:adjustRightInd w:val="0"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753B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(jeżeli dotyczy)</w:t>
            </w:r>
          </w:p>
        </w:tc>
      </w:tr>
      <w:tr w:rsidR="0006027F" w:rsidRPr="007753B0" w14:paraId="55ECCA4A" w14:textId="77777777" w:rsidTr="00436113">
        <w:trPr>
          <w:trHeight w:val="632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9D74F" w14:textId="77777777" w:rsidR="0006027F" w:rsidRPr="007753B0" w:rsidRDefault="0006027F" w:rsidP="0006027F">
            <w:pPr>
              <w:keepNext/>
              <w:autoSpaceDE w:val="0"/>
              <w:adjustRightInd w:val="0"/>
              <w:jc w:val="center"/>
              <w:outlineLvl w:val="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5F6C6" w14:textId="77777777" w:rsidR="0006027F" w:rsidRPr="007753B0" w:rsidRDefault="0006027F" w:rsidP="0006027F">
            <w:pPr>
              <w:keepNext/>
              <w:autoSpaceDE w:val="0"/>
              <w:adjustRightInd w:val="0"/>
              <w:jc w:val="center"/>
              <w:outlineLvl w:val="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8D42F" w14:textId="77777777" w:rsidR="0006027F" w:rsidRPr="007753B0" w:rsidRDefault="0006027F" w:rsidP="0006027F">
            <w:pPr>
              <w:keepNext/>
              <w:autoSpaceDE w:val="0"/>
              <w:adjustRightInd w:val="0"/>
              <w:jc w:val="center"/>
              <w:outlineLvl w:val="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0E924" w14:textId="77777777" w:rsidR="0006027F" w:rsidRPr="007753B0" w:rsidRDefault="0006027F" w:rsidP="0006027F">
            <w:pPr>
              <w:keepNext/>
              <w:autoSpaceDE w:val="0"/>
              <w:adjustRightInd w:val="0"/>
              <w:jc w:val="center"/>
              <w:outlineLvl w:val="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</w:tbl>
    <w:p w14:paraId="2EA709FB" w14:textId="77777777" w:rsidR="0006027F" w:rsidRPr="007753B0" w:rsidRDefault="0006027F" w:rsidP="008B7AE4">
      <w:pPr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636E990" w14:textId="5B3673AD" w:rsidR="0006027F" w:rsidRPr="007753B0" w:rsidRDefault="00436113" w:rsidP="00436113">
      <w:pPr>
        <w:autoSpaceDE w:val="0"/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7753B0">
        <w:rPr>
          <w:rFonts w:asciiTheme="minorHAnsi" w:hAnsiTheme="minorHAnsi" w:cstheme="minorHAnsi"/>
          <w:sz w:val="22"/>
          <w:szCs w:val="22"/>
        </w:rPr>
        <w:t>W</w:t>
      </w:r>
      <w:r w:rsidR="0006027F" w:rsidRPr="007753B0">
        <w:rPr>
          <w:rFonts w:asciiTheme="minorHAnsi" w:hAnsiTheme="minorHAnsi" w:cstheme="minorHAnsi"/>
          <w:sz w:val="22"/>
          <w:szCs w:val="22"/>
        </w:rPr>
        <w:t xml:space="preserve"> przypadku oferty wspólnej</w:t>
      </w:r>
      <w:r w:rsidR="0006027F" w:rsidRPr="007753B0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="0006027F" w:rsidRPr="007753B0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89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694"/>
        <w:gridCol w:w="1985"/>
        <w:gridCol w:w="2129"/>
        <w:gridCol w:w="10"/>
      </w:tblGrid>
      <w:tr w:rsidR="0006027F" w:rsidRPr="007753B0" w14:paraId="258CFA26" w14:textId="77777777" w:rsidTr="00436113">
        <w:trPr>
          <w:trHeight w:val="380"/>
          <w:jc w:val="center"/>
        </w:trPr>
        <w:tc>
          <w:tcPr>
            <w:tcW w:w="8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A4B06" w14:textId="2F67D998" w:rsidR="0006027F" w:rsidRPr="007753B0" w:rsidRDefault="0006027F" w:rsidP="0077676C">
            <w:pPr>
              <w:keepNext/>
              <w:autoSpaceDE w:val="0"/>
              <w:adjustRightInd w:val="0"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7753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Pełnomocnik </w:t>
            </w:r>
          </w:p>
        </w:tc>
      </w:tr>
      <w:tr w:rsidR="0006027F" w:rsidRPr="007753B0" w14:paraId="0AD35D79" w14:textId="77777777" w:rsidTr="00436113">
        <w:trPr>
          <w:gridAfter w:val="1"/>
          <w:wAfter w:w="10" w:type="dxa"/>
          <w:trHeight w:val="380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5FA83" w14:textId="77777777" w:rsidR="0006027F" w:rsidRPr="007753B0" w:rsidRDefault="0006027F" w:rsidP="0077676C">
            <w:pPr>
              <w:keepNext/>
              <w:autoSpaceDE w:val="0"/>
              <w:adjustRightInd w:val="0"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753B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Nazwa albo imię </w:t>
            </w:r>
            <w:r w:rsidRPr="007753B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i nazwisko Wykonawcy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83F57" w14:textId="77777777" w:rsidR="0006027F" w:rsidRPr="007753B0" w:rsidRDefault="0006027F" w:rsidP="0077676C">
            <w:pPr>
              <w:keepNext/>
              <w:autoSpaceDE w:val="0"/>
              <w:adjustRightInd w:val="0"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753B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 Wykonawcy</w:t>
            </w:r>
          </w:p>
          <w:p w14:paraId="2642DEF3" w14:textId="77777777" w:rsidR="0006027F" w:rsidRPr="007753B0" w:rsidRDefault="0006027F" w:rsidP="0077676C">
            <w:pPr>
              <w:keepNext/>
              <w:autoSpaceDE w:val="0"/>
              <w:adjustRightInd w:val="0"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753B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(siedziba lub miejsce zamieszkania)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FCAF2" w14:textId="77777777" w:rsidR="0006027F" w:rsidRPr="007753B0" w:rsidRDefault="0006027F" w:rsidP="0077676C">
            <w:pPr>
              <w:keepNext/>
              <w:autoSpaceDE w:val="0"/>
              <w:adjustRightInd w:val="0"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753B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nr NIP</w:t>
            </w:r>
          </w:p>
          <w:p w14:paraId="51C9885E" w14:textId="77777777" w:rsidR="0006027F" w:rsidRPr="007753B0" w:rsidRDefault="0006027F" w:rsidP="0077676C">
            <w:pPr>
              <w:keepNext/>
              <w:autoSpaceDE w:val="0"/>
              <w:adjustRightInd w:val="0"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753B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nr REGON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17210" w14:textId="5D468B22" w:rsidR="0006027F" w:rsidRPr="007753B0" w:rsidRDefault="0006027F" w:rsidP="0077676C">
            <w:pPr>
              <w:keepNext/>
              <w:autoSpaceDE w:val="0"/>
              <w:adjustRightInd w:val="0"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753B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nr Krajowego Rejestru Sądowego</w:t>
            </w:r>
          </w:p>
          <w:p w14:paraId="7001A993" w14:textId="77777777" w:rsidR="0006027F" w:rsidRPr="007753B0" w:rsidRDefault="0006027F" w:rsidP="0077676C">
            <w:pPr>
              <w:keepNext/>
              <w:autoSpaceDE w:val="0"/>
              <w:adjustRightInd w:val="0"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753B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(jeżeli dotyczy)</w:t>
            </w:r>
          </w:p>
        </w:tc>
      </w:tr>
      <w:tr w:rsidR="0006027F" w:rsidRPr="007753B0" w14:paraId="392640A4" w14:textId="77777777" w:rsidTr="00436113">
        <w:trPr>
          <w:gridAfter w:val="1"/>
          <w:wAfter w:w="10" w:type="dxa"/>
          <w:trHeight w:val="632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5A22D" w14:textId="77777777" w:rsidR="0006027F" w:rsidRPr="007753B0" w:rsidRDefault="0006027F" w:rsidP="0077676C">
            <w:pPr>
              <w:keepNext/>
              <w:autoSpaceDE w:val="0"/>
              <w:adjustRightInd w:val="0"/>
              <w:jc w:val="center"/>
              <w:outlineLvl w:val="1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B9387" w14:textId="77777777" w:rsidR="0006027F" w:rsidRPr="007753B0" w:rsidRDefault="0006027F" w:rsidP="0077676C">
            <w:pPr>
              <w:keepNext/>
              <w:autoSpaceDE w:val="0"/>
              <w:adjustRightInd w:val="0"/>
              <w:jc w:val="center"/>
              <w:outlineLvl w:val="1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7938F" w14:textId="77777777" w:rsidR="0006027F" w:rsidRPr="007753B0" w:rsidRDefault="0006027F" w:rsidP="0077676C">
            <w:pPr>
              <w:keepNext/>
              <w:autoSpaceDE w:val="0"/>
              <w:adjustRightInd w:val="0"/>
              <w:jc w:val="center"/>
              <w:outlineLvl w:val="1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4B5FB" w14:textId="77777777" w:rsidR="0006027F" w:rsidRPr="007753B0" w:rsidRDefault="0006027F" w:rsidP="0077676C">
            <w:pPr>
              <w:keepNext/>
              <w:autoSpaceDE w:val="0"/>
              <w:adjustRightInd w:val="0"/>
              <w:jc w:val="center"/>
              <w:outlineLvl w:val="1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</w:p>
        </w:tc>
      </w:tr>
    </w:tbl>
    <w:p w14:paraId="1E0E0038" w14:textId="77777777" w:rsidR="0006027F" w:rsidRPr="007753B0" w:rsidRDefault="0006027F" w:rsidP="008B7AE4">
      <w:pPr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694"/>
        <w:gridCol w:w="1985"/>
        <w:gridCol w:w="2129"/>
      </w:tblGrid>
      <w:tr w:rsidR="0006027F" w:rsidRPr="007753B0" w14:paraId="090F8C90" w14:textId="77777777" w:rsidTr="00436113">
        <w:trPr>
          <w:trHeight w:val="380"/>
          <w:jc w:val="center"/>
        </w:trPr>
        <w:tc>
          <w:tcPr>
            <w:tcW w:w="8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EC45B" w14:textId="3E135EC1" w:rsidR="0006027F" w:rsidRPr="007753B0" w:rsidRDefault="0006027F" w:rsidP="0077676C">
            <w:pPr>
              <w:keepNext/>
              <w:autoSpaceDE w:val="0"/>
              <w:adjustRightInd w:val="0"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7753B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Uczestnik </w:t>
            </w:r>
          </w:p>
        </w:tc>
      </w:tr>
      <w:tr w:rsidR="0006027F" w:rsidRPr="007753B0" w14:paraId="1021B921" w14:textId="77777777" w:rsidTr="00436113">
        <w:trPr>
          <w:trHeight w:val="380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017F3" w14:textId="77777777" w:rsidR="0006027F" w:rsidRPr="007753B0" w:rsidRDefault="0006027F" w:rsidP="0077676C">
            <w:pPr>
              <w:keepNext/>
              <w:autoSpaceDE w:val="0"/>
              <w:adjustRightInd w:val="0"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753B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Nazwa albo imię </w:t>
            </w:r>
            <w:r w:rsidRPr="007753B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i nazwisko Wykonawcy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3A27E" w14:textId="77777777" w:rsidR="0006027F" w:rsidRPr="007753B0" w:rsidRDefault="0006027F" w:rsidP="0077676C">
            <w:pPr>
              <w:keepNext/>
              <w:autoSpaceDE w:val="0"/>
              <w:adjustRightInd w:val="0"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753B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 Wykonawcy</w:t>
            </w:r>
          </w:p>
          <w:p w14:paraId="1BAD6DC1" w14:textId="77777777" w:rsidR="0006027F" w:rsidRPr="007753B0" w:rsidRDefault="0006027F" w:rsidP="0077676C">
            <w:pPr>
              <w:keepNext/>
              <w:autoSpaceDE w:val="0"/>
              <w:adjustRightInd w:val="0"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753B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(siedziba lub miejsce zamieszkania)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83E82" w14:textId="77777777" w:rsidR="0006027F" w:rsidRPr="007753B0" w:rsidRDefault="0006027F" w:rsidP="0077676C">
            <w:pPr>
              <w:keepNext/>
              <w:autoSpaceDE w:val="0"/>
              <w:adjustRightInd w:val="0"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753B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nr NIP</w:t>
            </w:r>
          </w:p>
          <w:p w14:paraId="3F62E050" w14:textId="77777777" w:rsidR="0006027F" w:rsidRPr="007753B0" w:rsidRDefault="0006027F" w:rsidP="0077676C">
            <w:pPr>
              <w:keepNext/>
              <w:autoSpaceDE w:val="0"/>
              <w:adjustRightInd w:val="0"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753B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nr REGON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423CB" w14:textId="24080E20" w:rsidR="0006027F" w:rsidRPr="007753B0" w:rsidRDefault="0006027F" w:rsidP="0077676C">
            <w:pPr>
              <w:keepNext/>
              <w:autoSpaceDE w:val="0"/>
              <w:adjustRightInd w:val="0"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753B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nr Krajowego Rejestru Sądowego</w:t>
            </w:r>
          </w:p>
          <w:p w14:paraId="041E0E92" w14:textId="77777777" w:rsidR="0006027F" w:rsidRPr="007753B0" w:rsidRDefault="0006027F" w:rsidP="0077676C">
            <w:pPr>
              <w:keepNext/>
              <w:autoSpaceDE w:val="0"/>
              <w:adjustRightInd w:val="0"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753B0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(jeżeli dotyczy)</w:t>
            </w:r>
          </w:p>
        </w:tc>
      </w:tr>
      <w:tr w:rsidR="0006027F" w:rsidRPr="007753B0" w14:paraId="155CB7F7" w14:textId="77777777" w:rsidTr="00436113">
        <w:trPr>
          <w:trHeight w:val="632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7E267" w14:textId="77777777" w:rsidR="0006027F" w:rsidRPr="007753B0" w:rsidRDefault="0006027F" w:rsidP="0077676C">
            <w:pPr>
              <w:keepNext/>
              <w:autoSpaceDE w:val="0"/>
              <w:adjustRightInd w:val="0"/>
              <w:jc w:val="center"/>
              <w:outlineLvl w:val="1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58B32" w14:textId="77777777" w:rsidR="0006027F" w:rsidRPr="007753B0" w:rsidRDefault="0006027F" w:rsidP="0077676C">
            <w:pPr>
              <w:keepNext/>
              <w:autoSpaceDE w:val="0"/>
              <w:adjustRightInd w:val="0"/>
              <w:jc w:val="center"/>
              <w:outlineLvl w:val="1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9C7B8" w14:textId="77777777" w:rsidR="0006027F" w:rsidRPr="007753B0" w:rsidRDefault="0006027F" w:rsidP="0077676C">
            <w:pPr>
              <w:keepNext/>
              <w:autoSpaceDE w:val="0"/>
              <w:adjustRightInd w:val="0"/>
              <w:jc w:val="center"/>
              <w:outlineLvl w:val="1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FAD6B" w14:textId="77777777" w:rsidR="0006027F" w:rsidRPr="007753B0" w:rsidRDefault="0006027F" w:rsidP="0077676C">
            <w:pPr>
              <w:keepNext/>
              <w:autoSpaceDE w:val="0"/>
              <w:adjustRightInd w:val="0"/>
              <w:jc w:val="center"/>
              <w:outlineLvl w:val="1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</w:p>
        </w:tc>
      </w:tr>
    </w:tbl>
    <w:p w14:paraId="5F0B5816" w14:textId="77777777" w:rsidR="0006027F" w:rsidRPr="007753B0" w:rsidRDefault="0006027F" w:rsidP="008B7AE4">
      <w:pPr>
        <w:pStyle w:val="Akapitzlist"/>
        <w:suppressAutoHyphens w:val="0"/>
        <w:spacing w:line="276" w:lineRule="auto"/>
        <w:ind w:left="0" w:right="-289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769FF1D4" w14:textId="098A1A40" w:rsidR="00D172F8" w:rsidRPr="007753B0" w:rsidRDefault="00211873" w:rsidP="007D4CAE">
      <w:pPr>
        <w:pStyle w:val="Akapitzlist"/>
        <w:numPr>
          <w:ilvl w:val="0"/>
          <w:numId w:val="23"/>
        </w:numPr>
        <w:suppressAutoHyphens w:val="0"/>
        <w:spacing w:after="120"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7753B0">
        <w:rPr>
          <w:rFonts w:asciiTheme="minorHAnsi" w:hAnsiTheme="minorHAnsi" w:cstheme="minorHAnsi"/>
          <w:sz w:val="22"/>
          <w:szCs w:val="22"/>
        </w:rPr>
        <w:t>Oferujem</w:t>
      </w:r>
      <w:r w:rsidRPr="007753B0">
        <w:rPr>
          <w:rFonts w:asciiTheme="minorHAnsi" w:hAnsiTheme="minorHAnsi" w:cstheme="minorHAnsi"/>
          <w:sz w:val="22"/>
          <w:szCs w:val="22"/>
          <w:lang w:val="pl-PL"/>
        </w:rPr>
        <w:t>y</w:t>
      </w:r>
      <w:r w:rsidRPr="007753B0">
        <w:rPr>
          <w:rFonts w:asciiTheme="minorHAnsi" w:hAnsiTheme="minorHAnsi" w:cstheme="minorHAnsi"/>
          <w:sz w:val="22"/>
          <w:szCs w:val="22"/>
        </w:rPr>
        <w:t xml:space="preserve"> wykonanie przedmiotu zamówienia zgodnie z opisem przedmiotu zamówienia</w:t>
      </w:r>
      <w:r w:rsidR="00E600BC" w:rsidRPr="007753B0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CA5316" w:rsidRPr="007753B0">
        <w:rPr>
          <w:rFonts w:asciiTheme="minorHAnsi" w:hAnsiTheme="minorHAnsi" w:cstheme="minorHAnsi"/>
          <w:sz w:val="22"/>
          <w:szCs w:val="22"/>
          <w:lang w:val="pl-PL"/>
        </w:rPr>
        <w:t>za</w:t>
      </w:r>
      <w:r w:rsidR="00D172F8" w:rsidRPr="007753B0">
        <w:rPr>
          <w:rFonts w:asciiTheme="minorHAnsi" w:hAnsiTheme="minorHAnsi" w:cstheme="minorHAnsi"/>
          <w:sz w:val="22"/>
          <w:szCs w:val="22"/>
          <w:lang w:val="pl-PL"/>
        </w:rPr>
        <w:t>:</w:t>
      </w:r>
    </w:p>
    <w:p w14:paraId="1C703FA1" w14:textId="08FD0F0D" w:rsidR="00CA5316" w:rsidRPr="007753B0" w:rsidRDefault="00CA5316" w:rsidP="00CA5316">
      <w:pPr>
        <w:suppressAutoHyphens w:val="0"/>
        <w:spacing w:line="276" w:lineRule="auto"/>
        <w:ind w:right="-1" w:firstLin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753B0">
        <w:rPr>
          <w:rFonts w:asciiTheme="minorHAnsi" w:hAnsiTheme="minorHAnsi" w:cstheme="minorHAnsi"/>
          <w:b/>
          <w:sz w:val="22"/>
          <w:szCs w:val="22"/>
        </w:rPr>
        <w:t xml:space="preserve">Stawka 1 MWh …………… PLN netto x </w:t>
      </w:r>
      <w:r w:rsidR="007753B0">
        <w:rPr>
          <w:rFonts w:asciiTheme="minorHAnsi" w:hAnsiTheme="minorHAnsi" w:cstheme="minorHAnsi"/>
          <w:b/>
          <w:sz w:val="22"/>
          <w:szCs w:val="22"/>
        </w:rPr>
        <w:t>380</w:t>
      </w:r>
      <w:r w:rsidRPr="007753B0">
        <w:rPr>
          <w:rFonts w:asciiTheme="minorHAnsi" w:hAnsiTheme="minorHAnsi" w:cstheme="minorHAnsi"/>
          <w:b/>
          <w:sz w:val="22"/>
          <w:szCs w:val="22"/>
        </w:rPr>
        <w:t xml:space="preserve"> MWh = ………………… PLN netto</w:t>
      </w:r>
    </w:p>
    <w:p w14:paraId="238117BE" w14:textId="77777777" w:rsidR="00CA5316" w:rsidRPr="007753B0" w:rsidRDefault="00CA5316" w:rsidP="00CA5316">
      <w:pPr>
        <w:suppressAutoHyphens w:val="0"/>
        <w:spacing w:line="276" w:lineRule="auto"/>
        <w:ind w:right="-1" w:firstLine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9A04EDC" w14:textId="0E480079" w:rsidR="005C1186" w:rsidRPr="007753B0" w:rsidRDefault="00CA5316" w:rsidP="00CA5316">
      <w:pPr>
        <w:suppressAutoHyphens w:val="0"/>
        <w:spacing w:line="276" w:lineRule="auto"/>
        <w:ind w:right="-1" w:firstLine="360"/>
        <w:jc w:val="both"/>
        <w:rPr>
          <w:rFonts w:asciiTheme="minorHAnsi" w:hAnsiTheme="minorHAnsi" w:cstheme="minorHAnsi"/>
          <w:sz w:val="22"/>
          <w:szCs w:val="22"/>
        </w:rPr>
      </w:pPr>
      <w:r w:rsidRPr="007753B0">
        <w:rPr>
          <w:rFonts w:asciiTheme="minorHAnsi" w:hAnsiTheme="minorHAnsi" w:cstheme="minorHAnsi"/>
          <w:b/>
          <w:sz w:val="22"/>
          <w:szCs w:val="22"/>
        </w:rPr>
        <w:t xml:space="preserve">CENA </w:t>
      </w:r>
      <w:r w:rsidR="00211873" w:rsidRPr="007753B0">
        <w:rPr>
          <w:rFonts w:asciiTheme="minorHAnsi" w:hAnsiTheme="minorHAnsi" w:cstheme="minorHAnsi"/>
          <w:b/>
          <w:sz w:val="22"/>
          <w:szCs w:val="22"/>
        </w:rPr>
        <w:t xml:space="preserve">ogółem brutto: </w:t>
      </w:r>
      <w:r w:rsidR="00303F0A" w:rsidRPr="007753B0">
        <w:rPr>
          <w:rFonts w:asciiTheme="minorHAnsi" w:hAnsiTheme="minorHAnsi" w:cstheme="minorHAnsi"/>
          <w:b/>
          <w:sz w:val="22"/>
          <w:szCs w:val="22"/>
        </w:rPr>
        <w:t>…</w:t>
      </w:r>
      <w:r w:rsidRPr="007753B0">
        <w:rPr>
          <w:rFonts w:asciiTheme="minorHAnsi" w:hAnsiTheme="minorHAnsi" w:cstheme="minorHAnsi"/>
          <w:b/>
          <w:sz w:val="22"/>
          <w:szCs w:val="22"/>
        </w:rPr>
        <w:t>………………</w:t>
      </w:r>
      <w:r w:rsidR="00303F0A" w:rsidRPr="007753B0">
        <w:rPr>
          <w:rFonts w:asciiTheme="minorHAnsi" w:hAnsiTheme="minorHAnsi" w:cstheme="minorHAnsi"/>
          <w:b/>
          <w:sz w:val="22"/>
          <w:szCs w:val="22"/>
        </w:rPr>
        <w:t>…… PLN</w:t>
      </w:r>
      <w:r w:rsidR="00D72677" w:rsidRPr="007753B0">
        <w:rPr>
          <w:rFonts w:asciiTheme="minorHAnsi" w:hAnsiTheme="minorHAnsi" w:cstheme="minorHAnsi"/>
          <w:bCs/>
          <w:sz w:val="22"/>
          <w:szCs w:val="22"/>
        </w:rPr>
        <w:t>,</w:t>
      </w:r>
      <w:r w:rsidR="006830F2" w:rsidRPr="007753B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72677" w:rsidRPr="007753B0">
        <w:rPr>
          <w:rFonts w:asciiTheme="minorHAnsi" w:hAnsiTheme="minorHAnsi" w:cstheme="minorHAnsi"/>
          <w:sz w:val="22"/>
          <w:szCs w:val="22"/>
        </w:rPr>
        <w:t xml:space="preserve">w tym </w:t>
      </w:r>
      <w:r w:rsidR="003D6335" w:rsidRPr="007753B0">
        <w:rPr>
          <w:rFonts w:asciiTheme="minorHAnsi" w:hAnsiTheme="minorHAnsi" w:cstheme="minorHAnsi"/>
          <w:sz w:val="22"/>
          <w:szCs w:val="22"/>
        </w:rPr>
        <w:t xml:space="preserve">stawka </w:t>
      </w:r>
      <w:r w:rsidR="00D72677" w:rsidRPr="007753B0">
        <w:rPr>
          <w:rFonts w:asciiTheme="minorHAnsi" w:hAnsiTheme="minorHAnsi" w:cstheme="minorHAnsi"/>
          <w:sz w:val="22"/>
          <w:szCs w:val="22"/>
        </w:rPr>
        <w:t>VAT</w:t>
      </w:r>
      <w:r w:rsidR="00773D25" w:rsidRPr="007753B0">
        <w:rPr>
          <w:rFonts w:asciiTheme="minorHAnsi" w:hAnsiTheme="minorHAnsi" w:cstheme="minorHAnsi"/>
          <w:sz w:val="22"/>
          <w:szCs w:val="22"/>
        </w:rPr>
        <w:t xml:space="preserve"> </w:t>
      </w:r>
      <w:r w:rsidR="00D72677" w:rsidRPr="007753B0">
        <w:rPr>
          <w:rFonts w:asciiTheme="minorHAnsi" w:hAnsiTheme="minorHAnsi" w:cstheme="minorHAnsi"/>
          <w:sz w:val="22"/>
          <w:szCs w:val="22"/>
        </w:rPr>
        <w:t>……</w:t>
      </w:r>
      <w:r w:rsidR="00773D25" w:rsidRPr="007753B0">
        <w:rPr>
          <w:rFonts w:asciiTheme="minorHAnsi" w:hAnsiTheme="minorHAnsi" w:cstheme="minorHAnsi"/>
          <w:sz w:val="22"/>
          <w:szCs w:val="22"/>
        </w:rPr>
        <w:t>…</w:t>
      </w:r>
      <w:r w:rsidR="003D6335" w:rsidRPr="007753B0">
        <w:rPr>
          <w:rFonts w:asciiTheme="minorHAnsi" w:hAnsiTheme="minorHAnsi" w:cstheme="minorHAnsi"/>
          <w:sz w:val="22"/>
          <w:szCs w:val="22"/>
        </w:rPr>
        <w:t>%</w:t>
      </w:r>
      <w:r w:rsidR="00D72677" w:rsidRPr="007753B0">
        <w:rPr>
          <w:rFonts w:asciiTheme="minorHAnsi" w:hAnsiTheme="minorHAnsi" w:cstheme="minorHAnsi"/>
          <w:sz w:val="22"/>
          <w:szCs w:val="22"/>
        </w:rPr>
        <w:t>.</w:t>
      </w:r>
    </w:p>
    <w:p w14:paraId="7EF5A6BD" w14:textId="77777777" w:rsidR="0057724D" w:rsidRPr="007753B0" w:rsidRDefault="0057724D" w:rsidP="0057724D">
      <w:pPr>
        <w:pStyle w:val="Akapitzlist"/>
        <w:suppressAutoHyphens w:val="0"/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p w14:paraId="5DAB666D" w14:textId="2A6ECBAD" w:rsidR="00211873" w:rsidRPr="007753B0" w:rsidRDefault="00423F78" w:rsidP="007D4CAE">
      <w:pPr>
        <w:pStyle w:val="Akapitzlist"/>
        <w:numPr>
          <w:ilvl w:val="0"/>
          <w:numId w:val="23"/>
        </w:numPr>
        <w:suppressAutoHyphens w:val="0"/>
        <w:spacing w:line="276" w:lineRule="auto"/>
        <w:ind w:left="426" w:right="-1" w:hanging="426"/>
        <w:jc w:val="both"/>
        <w:rPr>
          <w:rFonts w:asciiTheme="minorHAnsi" w:hAnsiTheme="minorHAnsi" w:cstheme="minorHAnsi"/>
          <w:sz w:val="22"/>
          <w:szCs w:val="22"/>
        </w:rPr>
      </w:pPr>
      <w:r w:rsidRPr="007753B0">
        <w:rPr>
          <w:rFonts w:asciiTheme="minorHAnsi" w:hAnsiTheme="minorHAnsi" w:cstheme="minorHAnsi"/>
          <w:sz w:val="22"/>
          <w:szCs w:val="22"/>
        </w:rPr>
        <w:t xml:space="preserve">Oświadczamy, że powyższa cena zawiera wszelkie </w:t>
      </w:r>
      <w:r w:rsidR="00F11ADF" w:rsidRPr="007753B0">
        <w:rPr>
          <w:rFonts w:asciiTheme="minorHAnsi" w:hAnsiTheme="minorHAnsi" w:cstheme="minorHAnsi"/>
          <w:sz w:val="22"/>
          <w:szCs w:val="22"/>
        </w:rPr>
        <w:t>narzuty, akcyzy i podatki</w:t>
      </w:r>
      <w:r w:rsidRPr="007753B0">
        <w:rPr>
          <w:rFonts w:asciiTheme="minorHAnsi" w:hAnsiTheme="minorHAnsi" w:cstheme="minorHAnsi"/>
          <w:sz w:val="22"/>
          <w:szCs w:val="22"/>
        </w:rPr>
        <w:t>.</w:t>
      </w:r>
    </w:p>
    <w:p w14:paraId="13853978" w14:textId="3BAB6FFD" w:rsidR="00211873" w:rsidRPr="007753B0" w:rsidRDefault="00211873" w:rsidP="007D4CAE">
      <w:pPr>
        <w:pStyle w:val="Akapitzlist"/>
        <w:numPr>
          <w:ilvl w:val="0"/>
          <w:numId w:val="23"/>
        </w:numPr>
        <w:suppressAutoHyphens w:val="0"/>
        <w:spacing w:line="276" w:lineRule="auto"/>
        <w:ind w:left="426" w:right="-1" w:hanging="426"/>
        <w:jc w:val="both"/>
        <w:rPr>
          <w:rFonts w:asciiTheme="minorHAnsi" w:hAnsiTheme="minorHAnsi" w:cstheme="minorHAnsi"/>
          <w:sz w:val="22"/>
          <w:szCs w:val="22"/>
        </w:rPr>
      </w:pPr>
      <w:r w:rsidRPr="007753B0">
        <w:rPr>
          <w:rFonts w:asciiTheme="minorHAnsi" w:hAnsiTheme="minorHAnsi" w:cstheme="minorHAnsi"/>
          <w:sz w:val="22"/>
          <w:szCs w:val="22"/>
        </w:rPr>
        <w:t xml:space="preserve">Oświadczamy, że zapoznaliśmy się ze Specyfikacją Warunków Zamówienia </w:t>
      </w:r>
      <w:r w:rsidR="00A769F2" w:rsidRPr="007753B0">
        <w:rPr>
          <w:rFonts w:asciiTheme="minorHAnsi" w:hAnsiTheme="minorHAnsi" w:cstheme="minorHAnsi"/>
          <w:sz w:val="22"/>
          <w:szCs w:val="22"/>
        </w:rPr>
        <w:br/>
      </w:r>
      <w:r w:rsidRPr="007753B0">
        <w:rPr>
          <w:rFonts w:asciiTheme="minorHAnsi" w:hAnsiTheme="minorHAnsi" w:cstheme="minorHAnsi"/>
          <w:sz w:val="22"/>
          <w:szCs w:val="22"/>
        </w:rPr>
        <w:t>oraz</w:t>
      </w:r>
      <w:r w:rsidR="00BD0688" w:rsidRPr="007753B0">
        <w:rPr>
          <w:rFonts w:asciiTheme="minorHAnsi" w:hAnsiTheme="minorHAnsi" w:cstheme="minorHAnsi"/>
          <w:sz w:val="22"/>
          <w:szCs w:val="22"/>
        </w:rPr>
        <w:t xml:space="preserve"> </w:t>
      </w:r>
      <w:r w:rsidRPr="007753B0">
        <w:rPr>
          <w:rFonts w:asciiTheme="minorHAnsi" w:hAnsiTheme="minorHAnsi" w:cstheme="minorHAnsi"/>
          <w:sz w:val="22"/>
          <w:szCs w:val="22"/>
        </w:rPr>
        <w:t>zdobyliśmy informacje konieczne do przygotowania oferty.</w:t>
      </w:r>
    </w:p>
    <w:p w14:paraId="39C98D9B" w14:textId="77777777" w:rsidR="00211873" w:rsidRPr="007753B0" w:rsidRDefault="00211873" w:rsidP="007D4CAE">
      <w:pPr>
        <w:pStyle w:val="Akapitzlist"/>
        <w:numPr>
          <w:ilvl w:val="0"/>
          <w:numId w:val="23"/>
        </w:numPr>
        <w:suppressAutoHyphens w:val="0"/>
        <w:spacing w:line="276" w:lineRule="auto"/>
        <w:ind w:left="426" w:right="-1" w:hanging="426"/>
        <w:jc w:val="both"/>
        <w:rPr>
          <w:rFonts w:asciiTheme="minorHAnsi" w:hAnsiTheme="minorHAnsi" w:cstheme="minorHAnsi"/>
          <w:sz w:val="22"/>
          <w:szCs w:val="22"/>
        </w:rPr>
      </w:pPr>
      <w:r w:rsidRPr="007753B0">
        <w:rPr>
          <w:rFonts w:asciiTheme="minorHAnsi" w:hAnsiTheme="minorHAnsi" w:cstheme="minorHAnsi"/>
          <w:sz w:val="22"/>
          <w:szCs w:val="22"/>
        </w:rPr>
        <w:t>Uważamy się za związanych ofertą na czas określony w Specyfikacji Warunków Zamówienia, a w przypadku przyjęcia oferty do czasu zawarcia umowy.</w:t>
      </w:r>
    </w:p>
    <w:p w14:paraId="044A540C" w14:textId="535F942B" w:rsidR="00211873" w:rsidRPr="007753B0" w:rsidRDefault="00211873" w:rsidP="007D4CAE">
      <w:pPr>
        <w:pStyle w:val="Akapitzlist"/>
        <w:numPr>
          <w:ilvl w:val="0"/>
          <w:numId w:val="23"/>
        </w:numPr>
        <w:suppressAutoHyphens w:val="0"/>
        <w:spacing w:line="276" w:lineRule="auto"/>
        <w:ind w:left="426" w:right="-1" w:hanging="426"/>
        <w:jc w:val="both"/>
        <w:rPr>
          <w:rFonts w:asciiTheme="minorHAnsi" w:hAnsiTheme="minorHAnsi" w:cstheme="minorHAnsi"/>
          <w:sz w:val="22"/>
          <w:szCs w:val="22"/>
        </w:rPr>
      </w:pPr>
      <w:r w:rsidRPr="007753B0">
        <w:rPr>
          <w:rFonts w:asciiTheme="minorHAnsi" w:hAnsiTheme="minorHAnsi" w:cstheme="minorHAnsi"/>
          <w:sz w:val="22"/>
          <w:szCs w:val="22"/>
        </w:rPr>
        <w:t>Zamówienie objęte ofertą zamierzamy wykonać</w:t>
      </w:r>
      <w:r w:rsidR="005A37F8" w:rsidRPr="007753B0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7753B0">
        <w:rPr>
          <w:rFonts w:asciiTheme="minorHAnsi" w:hAnsiTheme="minorHAnsi" w:cstheme="minorHAnsi"/>
          <w:sz w:val="22"/>
          <w:szCs w:val="22"/>
        </w:rPr>
        <w:t>:</w:t>
      </w:r>
    </w:p>
    <w:p w14:paraId="3286F094" w14:textId="689347D2" w:rsidR="00211873" w:rsidRPr="007753B0" w:rsidRDefault="00000000" w:rsidP="005A37F8">
      <w:pPr>
        <w:widowControl w:val="0"/>
        <w:suppressAutoHyphens w:val="0"/>
        <w:autoSpaceDE w:val="0"/>
        <w:adjustRightInd w:val="0"/>
        <w:spacing w:line="276" w:lineRule="auto"/>
        <w:ind w:left="993" w:hanging="567"/>
        <w:jc w:val="both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4591625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37F8" w:rsidRPr="007753B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769F2" w:rsidRPr="007753B0">
        <w:rPr>
          <w:rFonts w:asciiTheme="minorHAnsi" w:hAnsiTheme="minorHAnsi" w:cstheme="minorHAnsi"/>
          <w:sz w:val="22"/>
          <w:szCs w:val="22"/>
        </w:rPr>
        <w:tab/>
      </w:r>
      <w:r w:rsidR="00211873" w:rsidRPr="007753B0">
        <w:rPr>
          <w:rFonts w:asciiTheme="minorHAnsi" w:hAnsiTheme="minorHAnsi" w:cstheme="minorHAnsi"/>
          <w:sz w:val="22"/>
          <w:szCs w:val="22"/>
        </w:rPr>
        <w:t>własnymi siłami</w:t>
      </w:r>
      <w:r w:rsidR="00831A1C" w:rsidRPr="007753B0">
        <w:rPr>
          <w:rFonts w:asciiTheme="minorHAnsi" w:hAnsiTheme="minorHAnsi" w:cstheme="minorHAnsi"/>
          <w:sz w:val="22"/>
          <w:szCs w:val="22"/>
        </w:rPr>
        <w:t>, tj. bez udziału podwykonawców</w:t>
      </w:r>
      <w:r w:rsidR="00722B18" w:rsidRPr="007753B0">
        <w:rPr>
          <w:rFonts w:asciiTheme="minorHAnsi" w:hAnsiTheme="minorHAnsi" w:cstheme="minorHAnsi"/>
          <w:sz w:val="22"/>
          <w:szCs w:val="22"/>
        </w:rPr>
        <w:t>,</w:t>
      </w:r>
    </w:p>
    <w:p w14:paraId="05A54000" w14:textId="75373F71" w:rsidR="00211873" w:rsidRPr="007753B0" w:rsidRDefault="00000000" w:rsidP="005A37F8">
      <w:pPr>
        <w:widowControl w:val="0"/>
        <w:suppressAutoHyphens w:val="0"/>
        <w:autoSpaceDE w:val="0"/>
        <w:adjustRightInd w:val="0"/>
        <w:spacing w:line="276" w:lineRule="auto"/>
        <w:ind w:left="993" w:hanging="56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3332266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769F2" w:rsidRPr="007753B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769F2" w:rsidRPr="007753B0">
        <w:rPr>
          <w:rFonts w:asciiTheme="minorHAnsi" w:hAnsiTheme="minorHAnsi" w:cstheme="minorHAnsi"/>
          <w:sz w:val="22"/>
          <w:szCs w:val="22"/>
        </w:rPr>
        <w:tab/>
      </w:r>
      <w:r w:rsidR="00831A1C" w:rsidRPr="007753B0">
        <w:rPr>
          <w:rFonts w:asciiTheme="minorHAnsi" w:hAnsiTheme="minorHAnsi" w:cstheme="minorHAnsi"/>
          <w:sz w:val="22"/>
          <w:szCs w:val="22"/>
        </w:rPr>
        <w:t>przy udziale podwykonawców</w:t>
      </w:r>
      <w:r w:rsidR="00722B18" w:rsidRPr="007753B0">
        <w:rPr>
          <w:rFonts w:asciiTheme="minorHAnsi" w:hAnsiTheme="minorHAnsi" w:cstheme="minorHAnsi"/>
          <w:sz w:val="22"/>
          <w:szCs w:val="22"/>
        </w:rPr>
        <w:t>.</w:t>
      </w:r>
    </w:p>
    <w:p w14:paraId="2F94FAAC" w14:textId="77777777" w:rsidR="006759DA" w:rsidRPr="007753B0" w:rsidRDefault="00211873" w:rsidP="007D4CAE">
      <w:pPr>
        <w:pStyle w:val="Akapitzlist"/>
        <w:numPr>
          <w:ilvl w:val="0"/>
          <w:numId w:val="23"/>
        </w:numPr>
        <w:suppressAutoHyphens w:val="0"/>
        <w:spacing w:line="276" w:lineRule="auto"/>
        <w:ind w:left="426" w:right="-1" w:hanging="426"/>
        <w:jc w:val="both"/>
        <w:rPr>
          <w:rFonts w:asciiTheme="minorHAnsi" w:hAnsiTheme="minorHAnsi" w:cstheme="minorHAnsi"/>
          <w:sz w:val="22"/>
          <w:szCs w:val="22"/>
        </w:rPr>
      </w:pPr>
      <w:r w:rsidRPr="007753B0">
        <w:rPr>
          <w:rFonts w:asciiTheme="minorHAnsi" w:hAnsiTheme="minorHAnsi" w:cstheme="minorHAnsi"/>
          <w:sz w:val="22"/>
          <w:szCs w:val="22"/>
        </w:rPr>
        <w:t>W przypadku powierzenia części zamówienia podwykonawcom, Wykonawca wypełnia poniższą tabelę:</w:t>
      </w:r>
    </w:p>
    <w:p w14:paraId="70528B8D" w14:textId="77777777" w:rsidR="00C037AC" w:rsidRPr="007753B0" w:rsidRDefault="00C037AC" w:rsidP="00C037AC">
      <w:pPr>
        <w:pStyle w:val="Akapitzlist"/>
        <w:suppressAutoHyphens w:val="0"/>
        <w:spacing w:line="276" w:lineRule="auto"/>
        <w:ind w:left="426" w:right="-1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2277"/>
        <w:gridCol w:w="3109"/>
      </w:tblGrid>
      <w:tr w:rsidR="00736314" w:rsidRPr="007753B0" w14:paraId="2E0DFFA3" w14:textId="77777777" w:rsidTr="00DE4E11">
        <w:trPr>
          <w:trHeight w:val="416"/>
        </w:trPr>
        <w:tc>
          <w:tcPr>
            <w:tcW w:w="3260" w:type="dxa"/>
            <w:vAlign w:val="center"/>
          </w:tcPr>
          <w:p w14:paraId="7F75FA39" w14:textId="5FD283EA" w:rsidR="00211873" w:rsidRPr="007753B0" w:rsidRDefault="00211873" w:rsidP="00A769F2">
            <w:pPr>
              <w:pStyle w:val="Tekstpodstawowywcity"/>
              <w:tabs>
                <w:tab w:val="left" w:pos="360"/>
              </w:tabs>
              <w:spacing w:after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753B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Wskazanie części zamówienia, </w:t>
            </w:r>
            <w:r w:rsidR="00BD0688" w:rsidRPr="007753B0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7753B0">
              <w:rPr>
                <w:rFonts w:asciiTheme="minorHAnsi" w:hAnsiTheme="minorHAnsi" w:cstheme="minorHAnsi"/>
                <w:b/>
                <w:sz w:val="18"/>
                <w:szCs w:val="18"/>
              </w:rPr>
              <w:t>które</w:t>
            </w:r>
            <w:r w:rsidR="00BD0688" w:rsidRPr="007753B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7753B0">
              <w:rPr>
                <w:rFonts w:asciiTheme="minorHAnsi" w:hAnsiTheme="minorHAnsi" w:cstheme="minorHAnsi"/>
                <w:b/>
                <w:sz w:val="18"/>
                <w:szCs w:val="18"/>
              </w:rPr>
              <w:t>zamierzamy zlecić Podwykonawcy</w:t>
            </w:r>
          </w:p>
        </w:tc>
        <w:tc>
          <w:tcPr>
            <w:tcW w:w="2277" w:type="dxa"/>
            <w:vAlign w:val="center"/>
          </w:tcPr>
          <w:p w14:paraId="6C0D4827" w14:textId="4828FDE0" w:rsidR="00211873" w:rsidRPr="007753B0" w:rsidRDefault="00211873" w:rsidP="00A769F2">
            <w:pPr>
              <w:pStyle w:val="Tekstpodstawowywcity"/>
              <w:tabs>
                <w:tab w:val="left" w:pos="0"/>
              </w:tabs>
              <w:spacing w:after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753B0">
              <w:rPr>
                <w:rFonts w:asciiTheme="minorHAnsi" w:hAnsiTheme="minorHAnsi" w:cstheme="minorHAnsi"/>
                <w:b/>
                <w:sz w:val="18"/>
                <w:szCs w:val="18"/>
              </w:rPr>
              <w:t>Wartość lub</w:t>
            </w:r>
            <w:r w:rsidR="00831A1C" w:rsidRPr="007753B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7753B0">
              <w:rPr>
                <w:rFonts w:asciiTheme="minorHAnsi" w:hAnsiTheme="minorHAnsi" w:cstheme="minorHAnsi"/>
                <w:b/>
                <w:sz w:val="18"/>
                <w:szCs w:val="18"/>
              </w:rPr>
              <w:t>procentowa część zamówienia, jaka</w:t>
            </w:r>
            <w:r w:rsidR="00831A1C" w:rsidRPr="007753B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7753B0">
              <w:rPr>
                <w:rFonts w:asciiTheme="minorHAnsi" w:hAnsiTheme="minorHAnsi" w:cstheme="minorHAnsi"/>
                <w:b/>
                <w:sz w:val="18"/>
                <w:szCs w:val="18"/>
              </w:rPr>
              <w:t>zostanie powierzona Podwykonawcy lub</w:t>
            </w:r>
            <w:r w:rsidR="00831A1C" w:rsidRPr="007753B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7753B0">
              <w:rPr>
                <w:rFonts w:asciiTheme="minorHAnsi" w:hAnsiTheme="minorHAnsi" w:cstheme="minorHAnsi"/>
                <w:b/>
                <w:sz w:val="18"/>
                <w:szCs w:val="18"/>
              </w:rPr>
              <w:t>Podwykonawcom</w:t>
            </w:r>
          </w:p>
        </w:tc>
        <w:tc>
          <w:tcPr>
            <w:tcW w:w="3109" w:type="dxa"/>
            <w:vAlign w:val="center"/>
          </w:tcPr>
          <w:p w14:paraId="5495EC4A" w14:textId="77777777" w:rsidR="00D962E1" w:rsidRPr="007753B0" w:rsidRDefault="00211873" w:rsidP="00A769F2">
            <w:pPr>
              <w:pStyle w:val="Tekstpodstawowywcity"/>
              <w:tabs>
                <w:tab w:val="left" w:pos="0"/>
              </w:tabs>
              <w:spacing w:after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753B0">
              <w:rPr>
                <w:rFonts w:asciiTheme="minorHAnsi" w:hAnsiTheme="minorHAnsi" w:cstheme="minorHAnsi"/>
                <w:b/>
                <w:sz w:val="18"/>
                <w:szCs w:val="18"/>
              </w:rPr>
              <w:t>Nazwa i adres Podwykonawcy</w:t>
            </w:r>
          </w:p>
          <w:p w14:paraId="1696B0EC" w14:textId="77777777" w:rsidR="00D962E1" w:rsidRPr="007753B0" w:rsidRDefault="00D962E1" w:rsidP="00A769F2">
            <w:pPr>
              <w:pStyle w:val="Tekstpodstawowywcity"/>
              <w:tabs>
                <w:tab w:val="left" w:pos="0"/>
              </w:tabs>
              <w:spacing w:after="0" w:line="276" w:lineRule="auto"/>
              <w:ind w:left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753B0">
              <w:rPr>
                <w:rFonts w:asciiTheme="minorHAnsi" w:hAnsiTheme="minorHAnsi" w:cstheme="minorHAnsi"/>
                <w:bCs/>
                <w:sz w:val="18"/>
                <w:szCs w:val="18"/>
              </w:rPr>
              <w:t>(jeżeli są znane na etapie składnia ofert)</w:t>
            </w:r>
          </w:p>
        </w:tc>
      </w:tr>
      <w:tr w:rsidR="00736314" w:rsidRPr="007753B0" w14:paraId="22CE5B09" w14:textId="77777777" w:rsidTr="00DE4E11">
        <w:trPr>
          <w:trHeight w:val="393"/>
        </w:trPr>
        <w:tc>
          <w:tcPr>
            <w:tcW w:w="3260" w:type="dxa"/>
            <w:tcBorders>
              <w:top w:val="single" w:sz="4" w:space="0" w:color="auto"/>
            </w:tcBorders>
          </w:tcPr>
          <w:p w14:paraId="6A14E901" w14:textId="77777777" w:rsidR="00211873" w:rsidRPr="007753B0" w:rsidRDefault="00211873" w:rsidP="008B7AE4">
            <w:pPr>
              <w:pStyle w:val="Tekstpodstawowywcity"/>
              <w:tabs>
                <w:tab w:val="left" w:pos="360"/>
              </w:tabs>
              <w:spacing w:after="0" w:line="276" w:lineRule="auto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77" w:type="dxa"/>
            <w:tcBorders>
              <w:top w:val="single" w:sz="4" w:space="0" w:color="auto"/>
            </w:tcBorders>
          </w:tcPr>
          <w:p w14:paraId="3F3BAE92" w14:textId="77777777" w:rsidR="00E51B41" w:rsidRPr="007753B0" w:rsidRDefault="00E51B41" w:rsidP="008B7AE4">
            <w:pPr>
              <w:pStyle w:val="Tekstpodstawowywcity"/>
              <w:tabs>
                <w:tab w:val="left" w:pos="360"/>
              </w:tabs>
              <w:spacing w:after="0" w:line="276" w:lineRule="auto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09" w:type="dxa"/>
            <w:tcBorders>
              <w:top w:val="single" w:sz="4" w:space="0" w:color="auto"/>
            </w:tcBorders>
          </w:tcPr>
          <w:p w14:paraId="6FA4DD65" w14:textId="77777777" w:rsidR="00211873" w:rsidRPr="007753B0" w:rsidRDefault="00211873" w:rsidP="008B7AE4">
            <w:pPr>
              <w:pStyle w:val="Tekstpodstawowywcity"/>
              <w:tabs>
                <w:tab w:val="left" w:pos="360"/>
              </w:tabs>
              <w:spacing w:after="0" w:line="276" w:lineRule="auto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6C7D2878" w14:textId="77777777" w:rsidR="00A769F2" w:rsidRPr="007753B0" w:rsidRDefault="00A769F2" w:rsidP="00A769F2">
      <w:pPr>
        <w:pStyle w:val="Akapitzlist"/>
        <w:suppressAutoHyphens w:val="0"/>
        <w:spacing w:line="276" w:lineRule="auto"/>
        <w:ind w:left="426" w:right="-1"/>
        <w:jc w:val="both"/>
        <w:rPr>
          <w:rFonts w:asciiTheme="minorHAnsi" w:hAnsiTheme="minorHAnsi" w:cstheme="minorHAnsi"/>
          <w:sz w:val="22"/>
          <w:szCs w:val="22"/>
        </w:rPr>
      </w:pPr>
    </w:p>
    <w:p w14:paraId="71DE444A" w14:textId="77777777" w:rsidR="00C037AC" w:rsidRPr="007753B0" w:rsidRDefault="00C037AC" w:rsidP="00A769F2">
      <w:pPr>
        <w:pStyle w:val="Akapitzlist"/>
        <w:suppressAutoHyphens w:val="0"/>
        <w:spacing w:line="276" w:lineRule="auto"/>
        <w:ind w:left="426" w:right="-1"/>
        <w:jc w:val="both"/>
        <w:rPr>
          <w:rFonts w:asciiTheme="minorHAnsi" w:hAnsiTheme="minorHAnsi" w:cstheme="minorHAnsi"/>
          <w:sz w:val="22"/>
          <w:szCs w:val="22"/>
        </w:rPr>
      </w:pPr>
    </w:p>
    <w:p w14:paraId="2A464955" w14:textId="419E8091" w:rsidR="00211873" w:rsidRPr="007753B0" w:rsidRDefault="00211873" w:rsidP="007D4CAE">
      <w:pPr>
        <w:pStyle w:val="Akapitzlist"/>
        <w:numPr>
          <w:ilvl w:val="0"/>
          <w:numId w:val="23"/>
        </w:numPr>
        <w:suppressAutoHyphens w:val="0"/>
        <w:spacing w:line="276" w:lineRule="auto"/>
        <w:ind w:left="426" w:right="-1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753B0">
        <w:rPr>
          <w:rFonts w:asciiTheme="minorHAnsi" w:hAnsiTheme="minorHAnsi" w:cstheme="minorHAnsi"/>
          <w:b/>
          <w:bCs/>
          <w:sz w:val="22"/>
          <w:szCs w:val="22"/>
        </w:rPr>
        <w:t>Oświadczam</w:t>
      </w:r>
      <w:r w:rsidRPr="007753B0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  <w:r w:rsidRPr="007753B0">
        <w:rPr>
          <w:rFonts w:asciiTheme="minorHAnsi" w:hAnsiTheme="minorHAnsi" w:cstheme="minorHAnsi"/>
          <w:b/>
          <w:bCs/>
          <w:sz w:val="22"/>
          <w:szCs w:val="22"/>
        </w:rPr>
        <w:t>, że wypełniliśmy obowiązki informacyjne przewidziane w</w:t>
      </w:r>
      <w:r w:rsidR="007E653C" w:rsidRPr="007753B0">
        <w:rPr>
          <w:rFonts w:asciiTheme="minorHAnsi" w:hAnsiTheme="minorHAnsi" w:cstheme="minorHAnsi"/>
          <w:b/>
          <w:bCs/>
          <w:sz w:val="22"/>
          <w:szCs w:val="22"/>
          <w:lang w:val="pl-PL"/>
        </w:rPr>
        <w:t> </w:t>
      </w:r>
      <w:r w:rsidRPr="007753B0">
        <w:rPr>
          <w:rFonts w:asciiTheme="minorHAnsi" w:hAnsiTheme="minorHAnsi" w:cstheme="minorHAnsi"/>
          <w:b/>
          <w:bCs/>
          <w:sz w:val="22"/>
          <w:szCs w:val="22"/>
        </w:rPr>
        <w:t>art.</w:t>
      </w:r>
      <w:r w:rsidR="007E653C" w:rsidRPr="007753B0">
        <w:rPr>
          <w:rFonts w:asciiTheme="minorHAnsi" w:hAnsiTheme="minorHAnsi" w:cstheme="minorHAnsi"/>
          <w:b/>
          <w:bCs/>
          <w:sz w:val="22"/>
          <w:szCs w:val="22"/>
          <w:lang w:val="pl-PL"/>
        </w:rPr>
        <w:t> </w:t>
      </w:r>
      <w:r w:rsidRPr="007753B0">
        <w:rPr>
          <w:rFonts w:asciiTheme="minorHAnsi" w:hAnsiTheme="minorHAnsi" w:cstheme="minorHAnsi"/>
          <w:b/>
          <w:bCs/>
          <w:sz w:val="22"/>
          <w:szCs w:val="22"/>
        </w:rPr>
        <w:t>13 lub</w:t>
      </w:r>
      <w:r w:rsidR="00831A1C" w:rsidRPr="007753B0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Pr="007753B0">
        <w:rPr>
          <w:rFonts w:asciiTheme="minorHAnsi" w:hAnsiTheme="minorHAnsi" w:cstheme="minorHAnsi"/>
          <w:b/>
          <w:bCs/>
          <w:sz w:val="22"/>
          <w:szCs w:val="22"/>
        </w:rPr>
        <w:t>art. 14</w:t>
      </w:r>
      <w:r w:rsidRPr="007753B0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Pr="007753B0">
        <w:rPr>
          <w:rFonts w:asciiTheme="minorHAnsi" w:hAnsiTheme="minorHAnsi" w:cstheme="minorHAnsi"/>
          <w:b/>
          <w:bCs/>
          <w:sz w:val="22"/>
          <w:szCs w:val="22"/>
        </w:rPr>
        <w:t>RODO wobec osób fizycznych, od których dane osobowe bezpośrednio lub pośrednio pozyskaliśmy w celu ubiegania się</w:t>
      </w:r>
      <w:r w:rsidR="00C037AC" w:rsidRPr="007753B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753B0">
        <w:rPr>
          <w:rFonts w:asciiTheme="minorHAnsi" w:hAnsiTheme="minorHAnsi" w:cstheme="minorHAnsi"/>
          <w:b/>
          <w:bCs/>
          <w:sz w:val="22"/>
          <w:szCs w:val="22"/>
        </w:rPr>
        <w:t>o udzielenie zamówienia publicznego w niniejszym postępowaniu</w:t>
      </w:r>
      <w:r w:rsidRPr="007753B0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3"/>
      </w:r>
      <w:r w:rsidRPr="007753B0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6E197752" w14:textId="77777777" w:rsidR="00CA5316" w:rsidRPr="007753B0" w:rsidRDefault="00CA5316" w:rsidP="00CA5316">
      <w:pPr>
        <w:pStyle w:val="Akapitzlist"/>
        <w:suppressAutoHyphens w:val="0"/>
        <w:spacing w:line="276" w:lineRule="auto"/>
        <w:ind w:left="426" w:right="-1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A755FC2" w14:textId="1F65FDCA" w:rsidR="00353C8F" w:rsidRPr="007753B0" w:rsidRDefault="00211873" w:rsidP="007D4CAE">
      <w:pPr>
        <w:pStyle w:val="Akapitzlist"/>
        <w:numPr>
          <w:ilvl w:val="0"/>
          <w:numId w:val="23"/>
        </w:numPr>
        <w:suppressAutoHyphens w:val="0"/>
        <w:spacing w:line="276" w:lineRule="auto"/>
        <w:ind w:left="426" w:right="-1" w:hanging="426"/>
        <w:jc w:val="both"/>
        <w:rPr>
          <w:rFonts w:asciiTheme="minorHAnsi" w:hAnsiTheme="minorHAnsi" w:cstheme="minorHAnsi"/>
          <w:sz w:val="22"/>
          <w:szCs w:val="22"/>
        </w:rPr>
      </w:pPr>
      <w:r w:rsidRPr="007753B0">
        <w:rPr>
          <w:rFonts w:asciiTheme="minorHAnsi" w:hAnsiTheme="minorHAnsi" w:cstheme="minorHAnsi"/>
          <w:sz w:val="22"/>
          <w:szCs w:val="22"/>
        </w:rPr>
        <w:t>Osoby upoważnione do reprezentowania Wykonawcy i podpisywania umowy:</w:t>
      </w:r>
    </w:p>
    <w:p w14:paraId="4AACC073" w14:textId="5D95D29C" w:rsidR="00211873" w:rsidRPr="007753B0" w:rsidRDefault="00353C8F" w:rsidP="005A37F8">
      <w:pPr>
        <w:pStyle w:val="Akapitzlist"/>
        <w:suppressAutoHyphens w:val="0"/>
        <w:spacing w:line="276" w:lineRule="auto"/>
        <w:ind w:left="426" w:right="-1"/>
        <w:jc w:val="both"/>
        <w:rPr>
          <w:rFonts w:asciiTheme="minorHAnsi" w:hAnsiTheme="minorHAnsi" w:cstheme="minorHAnsi"/>
          <w:sz w:val="22"/>
          <w:szCs w:val="22"/>
        </w:rPr>
      </w:pPr>
      <w:r w:rsidRPr="007753B0">
        <w:rPr>
          <w:rFonts w:asciiTheme="minorHAnsi" w:hAnsiTheme="minorHAnsi" w:cstheme="minorHAnsi"/>
          <w:sz w:val="22"/>
          <w:szCs w:val="22"/>
          <w:lang w:val="pl-PL"/>
        </w:rPr>
        <w:t>……</w:t>
      </w:r>
      <w:r w:rsidR="00211873" w:rsidRPr="007753B0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…………………………………………………………………………………….</w:t>
      </w:r>
    </w:p>
    <w:p w14:paraId="605FCB46" w14:textId="77777777" w:rsidR="00211873" w:rsidRPr="007753B0" w:rsidRDefault="00211873" w:rsidP="005A37F8">
      <w:pPr>
        <w:spacing w:line="276" w:lineRule="auto"/>
        <w:ind w:left="426"/>
        <w:jc w:val="both"/>
        <w:rPr>
          <w:rFonts w:asciiTheme="minorHAnsi" w:hAnsiTheme="minorHAnsi" w:cstheme="minorHAnsi"/>
          <w:sz w:val="18"/>
          <w:szCs w:val="22"/>
        </w:rPr>
      </w:pPr>
      <w:r w:rsidRPr="007753B0">
        <w:rPr>
          <w:rFonts w:asciiTheme="minorHAnsi" w:hAnsiTheme="minorHAnsi" w:cstheme="minorHAnsi"/>
          <w:sz w:val="18"/>
          <w:szCs w:val="22"/>
        </w:rPr>
        <w:t xml:space="preserve">(imię i nazwisko, </w:t>
      </w:r>
      <w:r w:rsidRPr="007753B0">
        <w:rPr>
          <w:rFonts w:asciiTheme="minorHAnsi" w:hAnsiTheme="minorHAnsi" w:cstheme="minorHAnsi"/>
          <w:b/>
          <w:sz w:val="18"/>
          <w:szCs w:val="22"/>
          <w:u w:val="single"/>
        </w:rPr>
        <w:t>tel. kontaktowy, nr faxu, e-mail)</w:t>
      </w:r>
    </w:p>
    <w:p w14:paraId="560631EB" w14:textId="77777777" w:rsidR="00211873" w:rsidRPr="007753B0" w:rsidRDefault="00211873" w:rsidP="005A37F8">
      <w:pPr>
        <w:spacing w:line="276" w:lineRule="auto"/>
        <w:jc w:val="both"/>
        <w:rPr>
          <w:rFonts w:asciiTheme="minorHAnsi" w:hAnsiTheme="minorHAnsi" w:cstheme="minorHAnsi"/>
          <w:sz w:val="18"/>
          <w:szCs w:val="22"/>
        </w:rPr>
      </w:pPr>
    </w:p>
    <w:p w14:paraId="769316AD" w14:textId="77777777" w:rsidR="00353C8F" w:rsidRPr="007753B0" w:rsidRDefault="00211873" w:rsidP="007D4CAE">
      <w:pPr>
        <w:pStyle w:val="Akapitzlist"/>
        <w:numPr>
          <w:ilvl w:val="0"/>
          <w:numId w:val="23"/>
        </w:numPr>
        <w:suppressAutoHyphens w:val="0"/>
        <w:spacing w:line="276" w:lineRule="auto"/>
        <w:ind w:left="426" w:right="-1" w:hanging="426"/>
        <w:jc w:val="both"/>
        <w:rPr>
          <w:rFonts w:asciiTheme="minorHAnsi" w:hAnsiTheme="minorHAnsi" w:cstheme="minorHAnsi"/>
          <w:sz w:val="22"/>
          <w:szCs w:val="22"/>
        </w:rPr>
      </w:pPr>
      <w:r w:rsidRPr="007753B0">
        <w:rPr>
          <w:rFonts w:asciiTheme="minorHAnsi" w:hAnsiTheme="minorHAnsi" w:cstheme="minorHAnsi"/>
          <w:sz w:val="22"/>
          <w:szCs w:val="22"/>
        </w:rPr>
        <w:t xml:space="preserve">Imię i nazwisko osoby odpowiedzialnej za kontakty z Zamawiającym ze strony Wykonawcy: </w:t>
      </w:r>
    </w:p>
    <w:p w14:paraId="49069BB4" w14:textId="67DED895" w:rsidR="00211873" w:rsidRPr="007753B0" w:rsidRDefault="00211873" w:rsidP="005A37F8">
      <w:pPr>
        <w:pStyle w:val="Akapitzlist"/>
        <w:suppressAutoHyphens w:val="0"/>
        <w:spacing w:line="276" w:lineRule="auto"/>
        <w:ind w:left="426" w:right="-1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7753B0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…………………………………………………………………………………………..</w:t>
      </w:r>
    </w:p>
    <w:p w14:paraId="59212775" w14:textId="601EAFD0" w:rsidR="00353C8F" w:rsidRPr="007753B0" w:rsidRDefault="00211873" w:rsidP="005A37F8">
      <w:pPr>
        <w:spacing w:line="276" w:lineRule="auto"/>
        <w:ind w:left="426"/>
        <w:jc w:val="both"/>
        <w:rPr>
          <w:rFonts w:asciiTheme="minorHAnsi" w:hAnsiTheme="minorHAnsi" w:cstheme="minorHAnsi"/>
          <w:b/>
          <w:sz w:val="18"/>
          <w:szCs w:val="22"/>
          <w:u w:val="single"/>
        </w:rPr>
      </w:pPr>
      <w:r w:rsidRPr="007753B0">
        <w:rPr>
          <w:rFonts w:asciiTheme="minorHAnsi" w:hAnsiTheme="minorHAnsi" w:cstheme="minorHAnsi"/>
          <w:sz w:val="18"/>
          <w:szCs w:val="22"/>
        </w:rPr>
        <w:t xml:space="preserve">(imię i nazwisko, </w:t>
      </w:r>
      <w:r w:rsidRPr="007753B0">
        <w:rPr>
          <w:rFonts w:asciiTheme="minorHAnsi" w:hAnsiTheme="minorHAnsi" w:cstheme="minorHAnsi"/>
          <w:b/>
          <w:sz w:val="18"/>
          <w:szCs w:val="22"/>
          <w:u w:val="single"/>
        </w:rPr>
        <w:t>te</w:t>
      </w:r>
      <w:r w:rsidR="00353C8F" w:rsidRPr="007753B0">
        <w:rPr>
          <w:rFonts w:asciiTheme="minorHAnsi" w:hAnsiTheme="minorHAnsi" w:cstheme="minorHAnsi"/>
          <w:b/>
          <w:sz w:val="18"/>
          <w:szCs w:val="22"/>
          <w:u w:val="single"/>
        </w:rPr>
        <w:t>l. kontaktowy, nr faxu, e-mail)</w:t>
      </w:r>
    </w:p>
    <w:p w14:paraId="3F38AF31" w14:textId="77777777" w:rsidR="00211873" w:rsidRPr="007753B0" w:rsidRDefault="00211873" w:rsidP="008B7AE4">
      <w:pPr>
        <w:spacing w:line="276" w:lineRule="auto"/>
        <w:jc w:val="both"/>
        <w:rPr>
          <w:rFonts w:asciiTheme="minorHAnsi" w:hAnsiTheme="minorHAnsi" w:cstheme="minorHAnsi"/>
          <w:sz w:val="18"/>
          <w:szCs w:val="22"/>
        </w:rPr>
      </w:pPr>
    </w:p>
    <w:p w14:paraId="7CA5AF5B" w14:textId="77777777" w:rsidR="00211873" w:rsidRPr="007753B0" w:rsidRDefault="00211873" w:rsidP="007D4CAE">
      <w:pPr>
        <w:pStyle w:val="Akapitzlist"/>
        <w:numPr>
          <w:ilvl w:val="0"/>
          <w:numId w:val="23"/>
        </w:numPr>
        <w:suppressAutoHyphens w:val="0"/>
        <w:spacing w:line="276" w:lineRule="auto"/>
        <w:ind w:left="426" w:right="-1" w:hanging="426"/>
        <w:jc w:val="both"/>
        <w:rPr>
          <w:rFonts w:asciiTheme="minorHAnsi" w:hAnsiTheme="minorHAnsi" w:cstheme="minorHAnsi"/>
          <w:sz w:val="22"/>
          <w:szCs w:val="22"/>
        </w:rPr>
      </w:pPr>
      <w:r w:rsidRPr="007753B0">
        <w:rPr>
          <w:rFonts w:asciiTheme="minorHAnsi" w:hAnsiTheme="minorHAnsi" w:cstheme="minorHAnsi"/>
          <w:sz w:val="22"/>
          <w:szCs w:val="22"/>
        </w:rPr>
        <w:t>Oświadczamy</w:t>
      </w:r>
      <w:r w:rsidRPr="007753B0">
        <w:rPr>
          <w:rFonts w:asciiTheme="minorHAnsi" w:hAnsiTheme="minorHAnsi" w:cstheme="minorHAnsi"/>
          <w:bCs/>
          <w:sz w:val="22"/>
          <w:szCs w:val="22"/>
        </w:rPr>
        <w:t xml:space="preserve">, że na podstawie art. 18 ust. 3 ustawy </w:t>
      </w:r>
      <w:proofErr w:type="spellStart"/>
      <w:r w:rsidRPr="007753B0">
        <w:rPr>
          <w:rFonts w:asciiTheme="minorHAnsi" w:hAnsiTheme="minorHAnsi" w:cstheme="minorHAnsi"/>
          <w:bCs/>
          <w:sz w:val="22"/>
          <w:szCs w:val="22"/>
        </w:rPr>
        <w:t>Pzp</w:t>
      </w:r>
      <w:proofErr w:type="spellEnd"/>
      <w:r w:rsidRPr="007753B0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7753B0">
        <w:rPr>
          <w:rFonts w:asciiTheme="minorHAnsi" w:hAnsiTheme="minorHAnsi" w:cstheme="minorHAnsi"/>
          <w:bCs/>
          <w:sz w:val="22"/>
          <w:szCs w:val="22"/>
        </w:rPr>
        <w:t>:</w:t>
      </w:r>
    </w:p>
    <w:p w14:paraId="7B453DFA" w14:textId="7D64FE0F" w:rsidR="00211873" w:rsidRPr="007753B0" w:rsidRDefault="00000000" w:rsidP="005A37F8">
      <w:pPr>
        <w:widowControl w:val="0"/>
        <w:suppressAutoHyphens w:val="0"/>
        <w:autoSpaceDE w:val="0"/>
        <w:adjustRightInd w:val="0"/>
        <w:spacing w:line="276" w:lineRule="auto"/>
        <w:ind w:left="993" w:hanging="56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0372436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37F8" w:rsidRPr="007753B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A37F8" w:rsidRPr="007753B0">
        <w:rPr>
          <w:rFonts w:asciiTheme="minorHAnsi" w:hAnsiTheme="minorHAnsi" w:cstheme="minorHAnsi"/>
          <w:sz w:val="22"/>
          <w:szCs w:val="22"/>
        </w:rPr>
        <w:tab/>
      </w:r>
      <w:r w:rsidR="00211873" w:rsidRPr="007753B0">
        <w:rPr>
          <w:rFonts w:asciiTheme="minorHAnsi" w:hAnsiTheme="minorHAnsi" w:cstheme="minorHAnsi"/>
          <w:sz w:val="22"/>
          <w:szCs w:val="22"/>
        </w:rPr>
        <w:t>żadne z informacji zawartych w ofercie oraz załączonych do niej dokumentach, nie stanowią tajemnicy przedsiębiorstwa w rozumieniu przepisów o zwalczaniu nieuczciwej konkurencji,</w:t>
      </w:r>
    </w:p>
    <w:p w14:paraId="6192F908" w14:textId="072EF855" w:rsidR="00211873" w:rsidRPr="007753B0" w:rsidRDefault="00000000" w:rsidP="005A37F8">
      <w:pPr>
        <w:widowControl w:val="0"/>
        <w:suppressAutoHyphens w:val="0"/>
        <w:autoSpaceDE w:val="0"/>
        <w:adjustRightInd w:val="0"/>
        <w:spacing w:line="276" w:lineRule="auto"/>
        <w:ind w:left="993" w:hanging="56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721282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37F8" w:rsidRPr="007753B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A37F8" w:rsidRPr="007753B0">
        <w:rPr>
          <w:rFonts w:asciiTheme="minorHAnsi" w:hAnsiTheme="minorHAnsi" w:cstheme="minorHAnsi"/>
          <w:sz w:val="22"/>
          <w:szCs w:val="22"/>
        </w:rPr>
        <w:tab/>
      </w:r>
      <w:r w:rsidR="00211873" w:rsidRPr="007753B0">
        <w:rPr>
          <w:rFonts w:asciiTheme="minorHAnsi" w:hAnsiTheme="minorHAnsi" w:cstheme="minorHAnsi"/>
          <w:sz w:val="22"/>
          <w:szCs w:val="22"/>
        </w:rPr>
        <w:t>wskazane informacje oznaczone nazwą pliku „</w:t>
      </w:r>
      <w:r w:rsidR="005A37F8" w:rsidRPr="007753B0">
        <w:rPr>
          <w:rFonts w:asciiTheme="minorHAnsi" w:hAnsiTheme="minorHAnsi" w:cstheme="minorHAnsi"/>
          <w:sz w:val="22"/>
          <w:szCs w:val="22"/>
        </w:rPr>
        <w:t>…</w:t>
      </w:r>
      <w:r w:rsidR="00211873" w:rsidRPr="007753B0">
        <w:rPr>
          <w:rFonts w:asciiTheme="minorHAnsi" w:hAnsiTheme="minorHAnsi" w:cstheme="minorHAnsi"/>
          <w:sz w:val="22"/>
          <w:szCs w:val="22"/>
        </w:rPr>
        <w:t>………………………” stanowią tajemnicę przedsiębiorstwa w rozumieniu przepisów o zwalczaniu nieuczciwej konkurencji i w związku z niniejszym nie mogą być one udostępniane, w szczególności innym uczestnikom postępowania:</w:t>
      </w:r>
    </w:p>
    <w:p w14:paraId="6E2041B3" w14:textId="51844AC4" w:rsidR="00211873" w:rsidRPr="007753B0" w:rsidRDefault="00211873" w:rsidP="008B7AE4">
      <w:pPr>
        <w:autoSpaceDE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7753B0">
        <w:rPr>
          <w:rFonts w:asciiTheme="minorHAnsi" w:hAnsiTheme="minorHAnsi" w:cstheme="minorHAnsi"/>
          <w:b/>
          <w:bCs/>
          <w:iCs/>
          <w:sz w:val="22"/>
          <w:szCs w:val="22"/>
        </w:rPr>
        <w:t>Uwaga</w:t>
      </w:r>
      <w:r w:rsidR="00C037AC" w:rsidRPr="007753B0">
        <w:rPr>
          <w:rFonts w:asciiTheme="minorHAnsi" w:hAnsiTheme="minorHAnsi" w:cstheme="minorHAnsi"/>
          <w:b/>
          <w:bCs/>
          <w:iCs/>
          <w:sz w:val="22"/>
          <w:szCs w:val="22"/>
        </w:rPr>
        <w:t>.</w:t>
      </w:r>
      <w:r w:rsidRPr="007753B0">
        <w:rPr>
          <w:rFonts w:asciiTheme="minorHAnsi" w:hAnsiTheme="minorHAnsi" w:cstheme="minorHAnsi"/>
          <w:b/>
          <w:iCs/>
          <w:sz w:val="22"/>
          <w:szCs w:val="22"/>
        </w:rPr>
        <w:t xml:space="preserve"> W przypadku braku wykazania</w:t>
      </w:r>
      <w:r w:rsidR="00C544FB" w:rsidRPr="007753B0">
        <w:rPr>
          <w:rFonts w:asciiTheme="minorHAnsi" w:hAnsiTheme="minorHAnsi" w:cstheme="minorHAnsi"/>
          <w:b/>
          <w:iCs/>
          <w:sz w:val="22"/>
          <w:szCs w:val="22"/>
        </w:rPr>
        <w:t xml:space="preserve"> (braku uzasadnienia) przez Wykonawcę</w:t>
      </w:r>
      <w:r w:rsidRPr="007753B0">
        <w:rPr>
          <w:rFonts w:asciiTheme="minorHAnsi" w:hAnsiTheme="minorHAnsi" w:cstheme="minorHAnsi"/>
          <w:b/>
          <w:iCs/>
          <w:sz w:val="22"/>
          <w:szCs w:val="22"/>
        </w:rPr>
        <w:t xml:space="preserve">, </w:t>
      </w:r>
      <w:r w:rsidR="00A06A68" w:rsidRPr="007753B0">
        <w:rPr>
          <w:rFonts w:asciiTheme="minorHAnsi" w:hAnsiTheme="minorHAnsi" w:cstheme="minorHAnsi"/>
          <w:b/>
          <w:iCs/>
          <w:sz w:val="22"/>
          <w:szCs w:val="22"/>
        </w:rPr>
        <w:t xml:space="preserve">że </w:t>
      </w:r>
      <w:r w:rsidRPr="007753B0">
        <w:rPr>
          <w:rFonts w:asciiTheme="minorHAnsi" w:hAnsiTheme="minorHAnsi" w:cstheme="minorHAnsi"/>
          <w:b/>
          <w:iCs/>
          <w:sz w:val="22"/>
          <w:szCs w:val="22"/>
        </w:rPr>
        <w:t xml:space="preserve">zastrzeżone informacje stanowią tajemnicę przedsiębiorstwa, </w:t>
      </w:r>
      <w:r w:rsidRPr="007753B0">
        <w:rPr>
          <w:rFonts w:asciiTheme="minorHAnsi" w:hAnsiTheme="minorHAnsi" w:cstheme="minorHAnsi"/>
          <w:b/>
          <w:iCs/>
          <w:sz w:val="22"/>
          <w:szCs w:val="22"/>
          <w:u w:val="single"/>
        </w:rPr>
        <w:t>Zamawiający uzna, ż</w:t>
      </w:r>
      <w:r w:rsidR="00A06A68" w:rsidRPr="007753B0">
        <w:rPr>
          <w:rFonts w:asciiTheme="minorHAnsi" w:hAnsiTheme="minorHAnsi" w:cstheme="minorHAnsi"/>
          <w:b/>
          <w:iCs/>
          <w:sz w:val="22"/>
          <w:szCs w:val="22"/>
          <w:u w:val="single"/>
        </w:rPr>
        <w:t xml:space="preserve">e </w:t>
      </w:r>
      <w:r w:rsidRPr="007753B0">
        <w:rPr>
          <w:rFonts w:asciiTheme="minorHAnsi" w:hAnsiTheme="minorHAnsi" w:cstheme="minorHAnsi"/>
          <w:b/>
          <w:iCs/>
          <w:sz w:val="22"/>
          <w:szCs w:val="22"/>
          <w:u w:val="single"/>
        </w:rPr>
        <w:t>nie</w:t>
      </w:r>
      <w:r w:rsidR="00A06A68" w:rsidRPr="007753B0">
        <w:rPr>
          <w:rFonts w:asciiTheme="minorHAnsi" w:hAnsiTheme="minorHAnsi" w:cstheme="minorHAnsi"/>
          <w:b/>
          <w:iCs/>
          <w:sz w:val="22"/>
          <w:szCs w:val="22"/>
          <w:u w:val="single"/>
        </w:rPr>
        <w:t xml:space="preserve"> </w:t>
      </w:r>
      <w:r w:rsidRPr="007753B0">
        <w:rPr>
          <w:rFonts w:asciiTheme="minorHAnsi" w:hAnsiTheme="minorHAnsi" w:cstheme="minorHAnsi"/>
          <w:b/>
          <w:iCs/>
          <w:sz w:val="22"/>
          <w:szCs w:val="22"/>
          <w:u w:val="single"/>
        </w:rPr>
        <w:t>została spełniona przesłanka podjęcia niezbędnych działań w celu zachowania ich poufności i dane te</w:t>
      </w:r>
      <w:r w:rsidR="00C037AC" w:rsidRPr="007753B0">
        <w:rPr>
          <w:rFonts w:asciiTheme="minorHAnsi" w:hAnsiTheme="minorHAnsi" w:cstheme="minorHAnsi"/>
          <w:b/>
          <w:iCs/>
          <w:sz w:val="22"/>
          <w:szCs w:val="22"/>
          <w:u w:val="single"/>
        </w:rPr>
        <w:t> </w:t>
      </w:r>
      <w:r w:rsidRPr="007753B0">
        <w:rPr>
          <w:rFonts w:asciiTheme="minorHAnsi" w:hAnsiTheme="minorHAnsi" w:cstheme="minorHAnsi"/>
          <w:b/>
          <w:iCs/>
          <w:sz w:val="22"/>
          <w:szCs w:val="22"/>
          <w:u w:val="single"/>
        </w:rPr>
        <w:t>staną się jawne</w:t>
      </w:r>
      <w:r w:rsidRPr="007753B0"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3B23E7C0" w14:textId="26B5AE2E" w:rsidR="00F7377D" w:rsidRPr="007753B0" w:rsidRDefault="00F7377D" w:rsidP="007D4CAE">
      <w:pPr>
        <w:pStyle w:val="Akapitzlist"/>
        <w:numPr>
          <w:ilvl w:val="0"/>
          <w:numId w:val="23"/>
        </w:numPr>
        <w:suppressAutoHyphens w:val="0"/>
        <w:spacing w:line="276" w:lineRule="auto"/>
        <w:ind w:left="426" w:right="-1" w:hanging="426"/>
        <w:jc w:val="both"/>
        <w:rPr>
          <w:rFonts w:asciiTheme="minorHAnsi" w:hAnsiTheme="minorHAnsi" w:cstheme="minorHAnsi"/>
          <w:sz w:val="22"/>
          <w:szCs w:val="22"/>
        </w:rPr>
      </w:pPr>
      <w:r w:rsidRPr="007753B0">
        <w:rPr>
          <w:rFonts w:asciiTheme="minorHAnsi" w:hAnsiTheme="minorHAnsi" w:cstheme="minorHAnsi"/>
          <w:sz w:val="22"/>
          <w:szCs w:val="22"/>
        </w:rPr>
        <w:t>Zgodnie z definicją MŚP określoną w Rozporządzeniu Komisji (UE) nr 651/2014 z</w:t>
      </w:r>
      <w:r w:rsidR="00D0375D" w:rsidRPr="007753B0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7753B0">
        <w:rPr>
          <w:rFonts w:asciiTheme="minorHAnsi" w:hAnsiTheme="minorHAnsi" w:cstheme="minorHAnsi"/>
          <w:sz w:val="22"/>
          <w:szCs w:val="22"/>
        </w:rPr>
        <w:t>dnia 17 czerwca 2014 r., oświadczamy, że jesteśmy</w:t>
      </w:r>
      <w:r w:rsidR="005A37F8" w:rsidRPr="007753B0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  <w:r w:rsidRPr="007753B0">
        <w:rPr>
          <w:rFonts w:asciiTheme="minorHAnsi" w:hAnsiTheme="minorHAnsi" w:cstheme="minorHAnsi"/>
          <w:sz w:val="22"/>
          <w:szCs w:val="22"/>
        </w:rPr>
        <w:t>:</w:t>
      </w:r>
    </w:p>
    <w:p w14:paraId="6B7E74EF" w14:textId="305ECE57" w:rsidR="00F7377D" w:rsidRPr="007753B0" w:rsidRDefault="00000000" w:rsidP="005A37F8">
      <w:pPr>
        <w:widowControl w:val="0"/>
        <w:suppressAutoHyphens w:val="0"/>
        <w:autoSpaceDE w:val="0"/>
        <w:adjustRightInd w:val="0"/>
        <w:spacing w:line="276" w:lineRule="auto"/>
        <w:ind w:left="993" w:hanging="56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20903353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37F8" w:rsidRPr="007753B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A37F8" w:rsidRPr="007753B0">
        <w:rPr>
          <w:rFonts w:asciiTheme="minorHAnsi" w:hAnsiTheme="minorHAnsi" w:cstheme="minorHAnsi"/>
          <w:sz w:val="22"/>
          <w:szCs w:val="22"/>
        </w:rPr>
        <w:tab/>
      </w:r>
      <w:r w:rsidR="00F7377D" w:rsidRPr="007753B0">
        <w:rPr>
          <w:rFonts w:asciiTheme="minorHAnsi" w:hAnsiTheme="minorHAnsi" w:cstheme="minorHAnsi"/>
          <w:b/>
          <w:sz w:val="22"/>
          <w:szCs w:val="22"/>
        </w:rPr>
        <w:t>mikroprzedsiębiorstwem</w:t>
      </w:r>
      <w:r w:rsidR="00F7377D" w:rsidRPr="007753B0">
        <w:rPr>
          <w:rFonts w:asciiTheme="minorHAnsi" w:hAnsiTheme="minorHAnsi" w:cstheme="minorHAnsi"/>
          <w:sz w:val="22"/>
          <w:szCs w:val="22"/>
        </w:rPr>
        <w:t xml:space="preserve"> zatrudniającym mniej niż 10 osób, którego roczny obrót lub roczna suma bilansowa nie przekracza 2 milionów EURO;</w:t>
      </w:r>
    </w:p>
    <w:p w14:paraId="6D58D9E6" w14:textId="6CE88C64" w:rsidR="00F7377D" w:rsidRPr="007753B0" w:rsidRDefault="00000000" w:rsidP="005A37F8">
      <w:pPr>
        <w:widowControl w:val="0"/>
        <w:suppressAutoHyphens w:val="0"/>
        <w:autoSpaceDE w:val="0"/>
        <w:adjustRightInd w:val="0"/>
        <w:spacing w:line="276" w:lineRule="auto"/>
        <w:ind w:left="993" w:hanging="56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2972988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37F8" w:rsidRPr="007753B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A37F8" w:rsidRPr="007753B0">
        <w:rPr>
          <w:rFonts w:asciiTheme="minorHAnsi" w:hAnsiTheme="minorHAnsi" w:cstheme="minorHAnsi"/>
          <w:sz w:val="22"/>
          <w:szCs w:val="22"/>
        </w:rPr>
        <w:tab/>
      </w:r>
      <w:r w:rsidR="00F7377D" w:rsidRPr="007753B0">
        <w:rPr>
          <w:rFonts w:asciiTheme="minorHAnsi" w:hAnsiTheme="minorHAnsi" w:cstheme="minorHAnsi"/>
          <w:b/>
          <w:sz w:val="22"/>
          <w:szCs w:val="22"/>
        </w:rPr>
        <w:t>małym przedsiębiorstwem</w:t>
      </w:r>
      <w:r w:rsidR="00F7377D" w:rsidRPr="007753B0">
        <w:rPr>
          <w:rFonts w:asciiTheme="minorHAnsi" w:hAnsiTheme="minorHAnsi" w:cstheme="minorHAnsi"/>
          <w:sz w:val="22"/>
          <w:szCs w:val="22"/>
        </w:rPr>
        <w:t xml:space="preserve"> zatrudniającym mniej niż 50 osób, którego roczny obrót lub roczna suma bilansowa nie przekracza 10 milionów EURO;</w:t>
      </w:r>
    </w:p>
    <w:p w14:paraId="04AC4E1C" w14:textId="7D742CD3" w:rsidR="00F7377D" w:rsidRPr="007753B0" w:rsidRDefault="00000000" w:rsidP="005A37F8">
      <w:pPr>
        <w:widowControl w:val="0"/>
        <w:suppressAutoHyphens w:val="0"/>
        <w:autoSpaceDE w:val="0"/>
        <w:adjustRightInd w:val="0"/>
        <w:spacing w:line="276" w:lineRule="auto"/>
        <w:ind w:left="993" w:hanging="56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11350273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37F8" w:rsidRPr="007753B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A37F8" w:rsidRPr="007753B0">
        <w:rPr>
          <w:rFonts w:asciiTheme="minorHAnsi" w:hAnsiTheme="minorHAnsi" w:cstheme="minorHAnsi"/>
          <w:sz w:val="22"/>
          <w:szCs w:val="22"/>
        </w:rPr>
        <w:tab/>
      </w:r>
      <w:r w:rsidR="00F7377D" w:rsidRPr="007753B0">
        <w:rPr>
          <w:rFonts w:asciiTheme="minorHAnsi" w:hAnsiTheme="minorHAnsi" w:cstheme="minorHAnsi"/>
          <w:b/>
          <w:sz w:val="22"/>
          <w:szCs w:val="22"/>
        </w:rPr>
        <w:t>średnim przedsiębiorstwem</w:t>
      </w:r>
      <w:r w:rsidR="00F7377D" w:rsidRPr="007753B0">
        <w:rPr>
          <w:rFonts w:asciiTheme="minorHAnsi" w:hAnsiTheme="minorHAnsi" w:cstheme="minorHAnsi"/>
          <w:sz w:val="22"/>
          <w:szCs w:val="22"/>
        </w:rPr>
        <w:t xml:space="preserve"> zatrudniającym mniej niż 250 osób, którego roczny obrót nie przekracza 50 milionów EURO lub roczna suma bilansowa nie przekracza 43 milionów EURO;</w:t>
      </w:r>
    </w:p>
    <w:p w14:paraId="057C5D1A" w14:textId="4D20C6B7" w:rsidR="00F7377D" w:rsidRPr="007753B0" w:rsidRDefault="00000000" w:rsidP="005A37F8">
      <w:pPr>
        <w:widowControl w:val="0"/>
        <w:suppressAutoHyphens w:val="0"/>
        <w:autoSpaceDE w:val="0"/>
        <w:adjustRightInd w:val="0"/>
        <w:spacing w:line="276" w:lineRule="auto"/>
        <w:ind w:left="993" w:hanging="56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12422574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A37F8" w:rsidRPr="007753B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A37F8" w:rsidRPr="007753B0">
        <w:rPr>
          <w:rFonts w:asciiTheme="minorHAnsi" w:hAnsiTheme="minorHAnsi" w:cstheme="minorHAnsi"/>
          <w:sz w:val="22"/>
          <w:szCs w:val="22"/>
        </w:rPr>
        <w:tab/>
      </w:r>
      <w:r w:rsidR="00F7377D" w:rsidRPr="007753B0">
        <w:rPr>
          <w:rFonts w:asciiTheme="minorHAnsi" w:hAnsiTheme="minorHAnsi" w:cstheme="minorHAnsi"/>
          <w:b/>
          <w:sz w:val="22"/>
          <w:szCs w:val="22"/>
        </w:rPr>
        <w:t xml:space="preserve">dużym przedsiębiorstwem </w:t>
      </w:r>
      <w:r w:rsidR="00F7377D" w:rsidRPr="007753B0">
        <w:rPr>
          <w:rFonts w:asciiTheme="minorHAnsi" w:hAnsiTheme="minorHAnsi" w:cstheme="minorHAnsi"/>
          <w:sz w:val="22"/>
          <w:szCs w:val="22"/>
        </w:rPr>
        <w:t>zatrudniającym 250 lub więcej osób i rocznym obrotem przekraczającym 50 milionów EURO lub roczną sumą bilansową przekraczającą 43 milionów EURO.</w:t>
      </w:r>
    </w:p>
    <w:p w14:paraId="458522C8" w14:textId="77777777" w:rsidR="00033962" w:rsidRPr="007753B0" w:rsidRDefault="00033962" w:rsidP="005A37F8">
      <w:pPr>
        <w:widowControl w:val="0"/>
        <w:suppressAutoHyphens w:val="0"/>
        <w:autoSpaceDE w:val="0"/>
        <w:adjustRightInd w:val="0"/>
        <w:spacing w:line="276" w:lineRule="auto"/>
        <w:ind w:left="993" w:hanging="56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66854F56" w14:textId="58131A6D" w:rsidR="00211873" w:rsidRPr="007753B0" w:rsidRDefault="00211873" w:rsidP="007D4CAE">
      <w:pPr>
        <w:pStyle w:val="Akapitzlist"/>
        <w:numPr>
          <w:ilvl w:val="0"/>
          <w:numId w:val="23"/>
        </w:numPr>
        <w:suppressAutoHyphens w:val="0"/>
        <w:spacing w:line="276" w:lineRule="auto"/>
        <w:ind w:left="426" w:right="-1" w:hanging="426"/>
        <w:jc w:val="both"/>
        <w:rPr>
          <w:rFonts w:asciiTheme="minorHAnsi" w:hAnsiTheme="minorHAnsi" w:cstheme="minorHAnsi"/>
          <w:sz w:val="22"/>
          <w:szCs w:val="22"/>
        </w:rPr>
      </w:pPr>
      <w:r w:rsidRPr="007753B0">
        <w:rPr>
          <w:rFonts w:asciiTheme="minorHAnsi" w:hAnsiTheme="minorHAnsi" w:cstheme="minorHAnsi"/>
          <w:sz w:val="22"/>
          <w:szCs w:val="22"/>
        </w:rPr>
        <w:t>Załączniki do oferty, stanowiące jej integralną część (wymienić):</w:t>
      </w:r>
    </w:p>
    <w:p w14:paraId="234171E2" w14:textId="32DC0075" w:rsidR="00211873" w:rsidRPr="007753B0" w:rsidRDefault="005A37F8" w:rsidP="007D4CAE">
      <w:pPr>
        <w:numPr>
          <w:ilvl w:val="0"/>
          <w:numId w:val="24"/>
        </w:numPr>
        <w:tabs>
          <w:tab w:val="left" w:pos="-19036"/>
          <w:tab w:val="left" w:pos="851"/>
        </w:tabs>
        <w:spacing w:line="276" w:lineRule="auto"/>
        <w:ind w:left="851" w:hanging="425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7753B0">
        <w:rPr>
          <w:rFonts w:asciiTheme="minorHAnsi" w:hAnsiTheme="minorHAnsi" w:cstheme="minorHAnsi"/>
          <w:sz w:val="22"/>
          <w:szCs w:val="22"/>
        </w:rPr>
        <w:t>.</w:t>
      </w:r>
      <w:r w:rsidR="00211873" w:rsidRPr="007753B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..........................................................................………………………………</w:t>
      </w:r>
    </w:p>
    <w:p w14:paraId="20BAA433" w14:textId="318C19A7" w:rsidR="00211873" w:rsidRPr="007753B0" w:rsidRDefault="00211873" w:rsidP="007D4CAE">
      <w:pPr>
        <w:numPr>
          <w:ilvl w:val="0"/>
          <w:numId w:val="24"/>
        </w:numPr>
        <w:tabs>
          <w:tab w:val="left" w:pos="-19036"/>
          <w:tab w:val="left" w:pos="851"/>
        </w:tabs>
        <w:spacing w:line="276" w:lineRule="auto"/>
        <w:ind w:left="851" w:hanging="425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7753B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...........................................................................………………………………</w:t>
      </w:r>
    </w:p>
    <w:p w14:paraId="3339FBBD" w14:textId="5A18E3D9" w:rsidR="00211873" w:rsidRPr="007753B0" w:rsidRDefault="00211873" w:rsidP="007D4CAE">
      <w:pPr>
        <w:numPr>
          <w:ilvl w:val="0"/>
          <w:numId w:val="24"/>
        </w:numPr>
        <w:tabs>
          <w:tab w:val="left" w:pos="-19036"/>
          <w:tab w:val="left" w:pos="851"/>
        </w:tabs>
        <w:spacing w:line="276" w:lineRule="auto"/>
        <w:ind w:left="851" w:hanging="425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7753B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...........................................................................………………………………</w:t>
      </w:r>
    </w:p>
    <w:p w14:paraId="527B58E0" w14:textId="77777777" w:rsidR="00211873" w:rsidRPr="007753B0" w:rsidRDefault="00211873" w:rsidP="008B7AE4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D55735F" w14:textId="77777777" w:rsidR="006C6713" w:rsidRPr="007753B0" w:rsidRDefault="006C6713" w:rsidP="008B7AE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519D6D8" w14:textId="77777777" w:rsidR="00F11ADF" w:rsidRPr="007753B0" w:rsidRDefault="00F11ADF" w:rsidP="008B7AE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984D0ED" w14:textId="77777777" w:rsidR="00F11ADF" w:rsidRPr="007753B0" w:rsidRDefault="00F11ADF" w:rsidP="008B7AE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6C577CC" w14:textId="275198E6" w:rsidR="00314471" w:rsidRPr="007753B0" w:rsidRDefault="00F11ADF" w:rsidP="00F11ADF">
      <w:pPr>
        <w:spacing w:line="276" w:lineRule="auto"/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7753B0">
        <w:rPr>
          <w:rFonts w:asciiTheme="minorHAnsi" w:hAnsiTheme="minorHAnsi" w:cstheme="minorHAnsi"/>
          <w:b/>
          <w:bCs/>
          <w:i/>
          <w:iCs/>
          <w:sz w:val="22"/>
          <w:szCs w:val="22"/>
        </w:rPr>
        <w:t>UWAGA: dokument n</w:t>
      </w:r>
      <w:r w:rsidR="008418C2" w:rsidRPr="007753B0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ależy złożyć w formie elektronicznej podpisanej </w:t>
      </w:r>
      <w:r w:rsidRPr="007753B0">
        <w:rPr>
          <w:rFonts w:asciiTheme="minorHAnsi" w:hAnsiTheme="minorHAnsi" w:cstheme="minorHAnsi"/>
          <w:b/>
          <w:bCs/>
          <w:i/>
          <w:iCs/>
          <w:sz w:val="22"/>
          <w:szCs w:val="22"/>
        </w:rPr>
        <w:t>zgodnie z instrukcją zawartą w SWZ</w:t>
      </w:r>
      <w:r w:rsidR="008418C2" w:rsidRPr="007753B0">
        <w:rPr>
          <w:rFonts w:asciiTheme="minorHAnsi" w:hAnsiTheme="minorHAnsi" w:cstheme="minorHAnsi"/>
          <w:b/>
          <w:bCs/>
          <w:i/>
          <w:iCs/>
          <w:sz w:val="22"/>
          <w:szCs w:val="22"/>
        </w:rPr>
        <w:t>.</w:t>
      </w:r>
      <w:bookmarkEnd w:id="0"/>
    </w:p>
    <w:sectPr w:rsidR="00314471" w:rsidRPr="007753B0" w:rsidSect="004C380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851" w:left="1418" w:header="708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61CF8E" w14:textId="77777777" w:rsidR="00F47923" w:rsidRDefault="00F47923" w:rsidP="0071114F">
      <w:r>
        <w:separator/>
      </w:r>
    </w:p>
  </w:endnote>
  <w:endnote w:type="continuationSeparator" w:id="0">
    <w:p w14:paraId="382AAC40" w14:textId="77777777" w:rsidR="00F47923" w:rsidRDefault="00F47923" w:rsidP="00711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venir-Light">
    <w:altName w:val="Calibri"/>
    <w:charset w:val="00"/>
    <w:family w:val="auto"/>
    <w:pitch w:val="default"/>
  </w:font>
  <w:font w:name="News Gothic C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926384244"/>
      <w:docPartObj>
        <w:docPartGallery w:val="Page Numbers (Bottom of Page)"/>
        <w:docPartUnique/>
      </w:docPartObj>
    </w:sdtPr>
    <w:sdtContent>
      <w:p w14:paraId="3266B602" w14:textId="77777777" w:rsidR="00033962" w:rsidRDefault="00033962" w:rsidP="00EE3B2D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</w:p>
      <w:p w14:paraId="7192577A" w14:textId="129D3998" w:rsidR="00EE3B2D" w:rsidRDefault="00EE3B2D" w:rsidP="00EE3B2D">
        <w:pPr>
          <w:pStyle w:val="Stopka"/>
          <w:jc w:val="center"/>
        </w:pPr>
      </w:p>
      <w:p w14:paraId="17AE4BDE" w14:textId="0ACBE32D" w:rsidR="00C978A7" w:rsidRPr="00C978A7" w:rsidRDefault="00EE3B2D" w:rsidP="00033962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EE3B2D">
          <w:rPr>
            <w:rFonts w:ascii="Arial" w:hAnsi="Arial" w:cs="Arial"/>
            <w:sz w:val="20"/>
            <w:szCs w:val="20"/>
          </w:rPr>
          <w:t xml:space="preserve">Strona </w:t>
        </w:r>
        <w:r w:rsidRPr="00EE3B2D">
          <w:rPr>
            <w:rFonts w:ascii="Arial" w:hAnsi="Arial" w:cs="Arial"/>
            <w:sz w:val="20"/>
            <w:szCs w:val="20"/>
          </w:rPr>
          <w:fldChar w:fldCharType="begin"/>
        </w:r>
        <w:r w:rsidRPr="00EE3B2D">
          <w:rPr>
            <w:rFonts w:ascii="Arial" w:hAnsi="Arial" w:cs="Arial"/>
            <w:sz w:val="20"/>
            <w:szCs w:val="20"/>
          </w:rPr>
          <w:instrText>PAGE</w:instrText>
        </w:r>
        <w:r w:rsidRPr="00EE3B2D">
          <w:rPr>
            <w:rFonts w:ascii="Arial" w:hAnsi="Arial" w:cs="Arial"/>
            <w:sz w:val="20"/>
            <w:szCs w:val="20"/>
          </w:rPr>
          <w:fldChar w:fldCharType="separate"/>
        </w:r>
        <w:r w:rsidRPr="00EE3B2D">
          <w:rPr>
            <w:rFonts w:ascii="Arial" w:hAnsi="Arial" w:cs="Arial"/>
            <w:sz w:val="20"/>
            <w:szCs w:val="20"/>
          </w:rPr>
          <w:t>1</w:t>
        </w:r>
        <w:r w:rsidRPr="00EE3B2D">
          <w:rPr>
            <w:rFonts w:ascii="Arial" w:hAnsi="Arial" w:cs="Arial"/>
            <w:sz w:val="20"/>
            <w:szCs w:val="20"/>
          </w:rPr>
          <w:fldChar w:fldCharType="end"/>
        </w:r>
        <w:r w:rsidRPr="00EE3B2D">
          <w:rPr>
            <w:rFonts w:ascii="Arial" w:hAnsi="Arial" w:cs="Arial"/>
            <w:sz w:val="20"/>
            <w:szCs w:val="20"/>
          </w:rPr>
          <w:t xml:space="preserve"> z </w:t>
        </w:r>
        <w:r w:rsidRPr="00EE3B2D">
          <w:rPr>
            <w:rFonts w:ascii="Arial" w:hAnsi="Arial" w:cs="Arial"/>
            <w:sz w:val="20"/>
            <w:szCs w:val="20"/>
          </w:rPr>
          <w:fldChar w:fldCharType="begin"/>
        </w:r>
        <w:r w:rsidRPr="00EE3B2D">
          <w:rPr>
            <w:rFonts w:ascii="Arial" w:hAnsi="Arial" w:cs="Arial"/>
            <w:sz w:val="20"/>
            <w:szCs w:val="20"/>
          </w:rPr>
          <w:instrText>NUMPAGES</w:instrText>
        </w:r>
        <w:r w:rsidRPr="00EE3B2D">
          <w:rPr>
            <w:rFonts w:ascii="Arial" w:hAnsi="Arial" w:cs="Arial"/>
            <w:sz w:val="20"/>
            <w:szCs w:val="20"/>
          </w:rPr>
          <w:fldChar w:fldCharType="separate"/>
        </w:r>
        <w:r w:rsidRPr="00EE3B2D">
          <w:rPr>
            <w:rFonts w:ascii="Arial" w:hAnsi="Arial" w:cs="Arial"/>
            <w:sz w:val="20"/>
            <w:szCs w:val="20"/>
          </w:rPr>
          <w:t>4</w:t>
        </w:r>
        <w:r w:rsidRPr="00EE3B2D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C8E9E" w14:textId="79D9B4E3" w:rsidR="005C3DEB" w:rsidRDefault="005C3DEB" w:rsidP="00856E5E">
    <w:pPr>
      <w:jc w:val="center"/>
      <w:rPr>
        <w:rFonts w:ascii="Arial" w:hAnsi="Arial" w:cs="Arial"/>
        <w:sz w:val="22"/>
        <w:szCs w:val="22"/>
      </w:rPr>
    </w:pPr>
    <w:r w:rsidRPr="00363225">
      <w:rPr>
        <w:rFonts w:ascii="Arial" w:hAnsi="Arial" w:cs="Arial"/>
        <w:bCs/>
        <w:kern w:val="0"/>
        <w:sz w:val="20"/>
        <w:szCs w:val="20"/>
        <w:lang w:eastAsia="pl-PL"/>
      </w:rPr>
      <w:t xml:space="preserve">Urząd Marszałkowski Województwa Lubuskiego w Zielonej Górze </w:t>
    </w:r>
    <w:r>
      <w:rPr>
        <w:rFonts w:ascii="Arial" w:hAnsi="Arial" w:cs="Arial"/>
        <w:bCs/>
        <w:kern w:val="0"/>
        <w:sz w:val="20"/>
        <w:szCs w:val="20"/>
        <w:lang w:eastAsia="pl-PL"/>
      </w:rPr>
      <w:br/>
    </w:r>
    <w:r w:rsidRPr="00363225">
      <w:rPr>
        <w:rFonts w:ascii="Arial" w:hAnsi="Arial" w:cs="Arial"/>
        <w:bCs/>
        <w:kern w:val="0"/>
        <w:sz w:val="20"/>
        <w:szCs w:val="20"/>
        <w:lang w:eastAsia="pl-PL"/>
      </w:rPr>
      <w:t xml:space="preserve">posiada System Zarządzania Jakością </w:t>
    </w:r>
    <w:r w:rsidRPr="00AD1566">
      <w:rPr>
        <w:rFonts w:ascii="Arial" w:hAnsi="Arial" w:cs="Arial"/>
        <w:sz w:val="20"/>
        <w:szCs w:val="20"/>
      </w:rPr>
      <w:t>ISO 9001:2015 oraz ISO/IEC 27001:2013.</w:t>
    </w:r>
  </w:p>
  <w:p w14:paraId="1C0926B0" w14:textId="291D3C97" w:rsidR="005C3DEB" w:rsidRPr="00AD19C0" w:rsidRDefault="00C978A7" w:rsidP="00B97D6C">
    <w:pPr>
      <w:jc w:val="center"/>
      <w:rPr>
        <w:rFonts w:ascii="Arial" w:eastAsia="Calibri" w:hAnsi="Arial" w:cs="Arial"/>
        <w:iCs/>
        <w:sz w:val="20"/>
        <w:szCs w:val="20"/>
        <w:lang w:eastAsia="en-US"/>
      </w:rPr>
    </w:pPr>
    <w:r>
      <w:rPr>
        <w:noProof/>
      </w:rPr>
      <w:drawing>
        <wp:inline distT="0" distB="0" distL="0" distR="0" wp14:anchorId="61AA395B" wp14:editId="41796D60">
          <wp:extent cx="5760085" cy="617855"/>
          <wp:effectExtent l="0" t="0" r="0" b="0"/>
          <wp:docPr id="191791478" name="Obraz 191791478" descr="P:\LOGOTYPY UNIJNE\BARWY RP\zestawienie kolejność\poziom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:\LOGOTYPY UNIJNE\BARWY RP\zestawienie kolejność\poziom_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178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E8FE1" w14:textId="77777777" w:rsidR="00F47923" w:rsidRDefault="00F47923" w:rsidP="0071114F">
      <w:r w:rsidRPr="0071114F">
        <w:rPr>
          <w:color w:val="000000"/>
        </w:rPr>
        <w:separator/>
      </w:r>
    </w:p>
  </w:footnote>
  <w:footnote w:type="continuationSeparator" w:id="0">
    <w:p w14:paraId="1705AA0F" w14:textId="77777777" w:rsidR="00F47923" w:rsidRDefault="00F47923" w:rsidP="0071114F">
      <w:r>
        <w:continuationSeparator/>
      </w:r>
    </w:p>
  </w:footnote>
  <w:footnote w:id="1">
    <w:p w14:paraId="3E4815C6" w14:textId="0BEF4A46" w:rsidR="0006027F" w:rsidRPr="0006027F" w:rsidRDefault="0006027F" w:rsidP="0006027F">
      <w:pPr>
        <w:jc w:val="both"/>
        <w:rPr>
          <w:rFonts w:ascii="Arial" w:hAnsi="Arial" w:cs="Arial"/>
          <w:sz w:val="16"/>
          <w:szCs w:val="16"/>
        </w:rPr>
      </w:pPr>
      <w:r w:rsidRPr="0006027F">
        <w:rPr>
          <w:rStyle w:val="Odwoanieprzypisudolnego"/>
          <w:rFonts w:ascii="Arial" w:eastAsia="Arial" w:hAnsi="Arial" w:cs="Arial"/>
          <w:sz w:val="16"/>
          <w:szCs w:val="16"/>
        </w:rPr>
        <w:footnoteRef/>
      </w:r>
      <w:r w:rsidRPr="0006027F">
        <w:rPr>
          <w:rFonts w:ascii="Arial" w:hAnsi="Arial" w:cs="Arial"/>
          <w:sz w:val="16"/>
          <w:szCs w:val="16"/>
        </w:rPr>
        <w:t xml:space="preserve"> W sytuacji gdy ofertę </w:t>
      </w:r>
      <w:r w:rsidR="00CA5316">
        <w:rPr>
          <w:rFonts w:ascii="Arial" w:hAnsi="Arial" w:cs="Arial"/>
          <w:sz w:val="16"/>
          <w:szCs w:val="16"/>
        </w:rPr>
        <w:t>składają wspólnie wykonawcy</w:t>
      </w:r>
      <w:r w:rsidRPr="0006027F">
        <w:rPr>
          <w:rFonts w:ascii="Arial" w:hAnsi="Arial" w:cs="Arial"/>
          <w:sz w:val="16"/>
          <w:szCs w:val="16"/>
        </w:rPr>
        <w:t xml:space="preserve"> należy podać nazwy i adresy wszystkich Wykonawców wskazując również Pełnomocnika.</w:t>
      </w:r>
    </w:p>
  </w:footnote>
  <w:footnote w:id="2">
    <w:p w14:paraId="69FDE734" w14:textId="56033044" w:rsidR="005A37F8" w:rsidRPr="005A37F8" w:rsidRDefault="005A37F8">
      <w:pPr>
        <w:pStyle w:val="Tekstprzypisudolnego"/>
        <w:rPr>
          <w:rFonts w:ascii="Arial" w:hAnsi="Arial" w:cs="Arial"/>
          <w:sz w:val="16"/>
          <w:szCs w:val="16"/>
        </w:rPr>
      </w:pPr>
      <w:r w:rsidRPr="005A37F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A37F8">
        <w:rPr>
          <w:rFonts w:ascii="Arial" w:hAnsi="Arial" w:cs="Arial"/>
          <w:sz w:val="16"/>
          <w:szCs w:val="16"/>
        </w:rPr>
        <w:t xml:space="preserve"> Odpowiednie zaznaczyć</w:t>
      </w:r>
    </w:p>
  </w:footnote>
  <w:footnote w:id="3">
    <w:p w14:paraId="7BF03AB9" w14:textId="3B426FD4" w:rsidR="005C3DEB" w:rsidRPr="005A37F8" w:rsidRDefault="005C3DEB" w:rsidP="00211873">
      <w:pPr>
        <w:jc w:val="both"/>
        <w:rPr>
          <w:rFonts w:ascii="Arial" w:hAnsi="Arial" w:cs="Arial"/>
          <w:kern w:val="0"/>
          <w:sz w:val="16"/>
          <w:szCs w:val="16"/>
        </w:rPr>
      </w:pPr>
      <w:r w:rsidRPr="005A37F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A37F8">
        <w:rPr>
          <w:rFonts w:ascii="Arial" w:hAnsi="Arial" w:cs="Arial"/>
          <w:sz w:val="16"/>
          <w:szCs w:val="16"/>
        </w:rPr>
        <w:t xml:space="preserve"> </w:t>
      </w:r>
      <w:r w:rsidRPr="005A37F8">
        <w:rPr>
          <w:rFonts w:ascii="Arial" w:hAnsi="Arial" w:cs="Arial"/>
          <w:color w:val="000000"/>
          <w:kern w:val="0"/>
          <w:sz w:val="16"/>
          <w:szCs w:val="16"/>
        </w:rPr>
        <w:t>W</w:t>
      </w:r>
      <w:r w:rsidRPr="005A37F8">
        <w:rPr>
          <w:rFonts w:ascii="Arial" w:hAnsi="Arial" w:cs="Arial"/>
          <w:color w:val="000000"/>
          <w:kern w:val="0"/>
          <w:sz w:val="16"/>
          <w:szCs w:val="16"/>
          <w:lang w:val="x-none"/>
        </w:rPr>
        <w:t xml:space="preserve"> przypadku</w:t>
      </w:r>
      <w:r w:rsidR="00CB6DD5" w:rsidRPr="005A37F8">
        <w:rPr>
          <w:rFonts w:ascii="Arial" w:hAnsi="Arial" w:cs="Arial"/>
          <w:color w:val="000000"/>
          <w:kern w:val="0"/>
          <w:sz w:val="16"/>
          <w:szCs w:val="16"/>
        </w:rPr>
        <w:t>,</w:t>
      </w:r>
      <w:r w:rsidRPr="005A37F8">
        <w:rPr>
          <w:rFonts w:ascii="Arial" w:hAnsi="Arial" w:cs="Arial"/>
          <w:color w:val="000000"/>
          <w:kern w:val="0"/>
          <w:sz w:val="16"/>
          <w:szCs w:val="16"/>
          <w:lang w:val="x-none"/>
        </w:rPr>
        <w:t xml:space="preserve"> gdy </w:t>
      </w:r>
      <w:r w:rsidRPr="005A37F8">
        <w:rPr>
          <w:rFonts w:ascii="Arial" w:hAnsi="Arial" w:cs="Arial"/>
          <w:color w:val="000000"/>
          <w:kern w:val="0"/>
          <w:sz w:val="16"/>
          <w:szCs w:val="16"/>
        </w:rPr>
        <w:t xml:space="preserve">Wykonawca </w:t>
      </w:r>
      <w:r w:rsidRPr="005A37F8">
        <w:rPr>
          <w:rFonts w:ascii="Arial" w:hAnsi="Arial" w:cs="Arial"/>
          <w:kern w:val="0"/>
          <w:sz w:val="16"/>
          <w:szCs w:val="16"/>
          <w:lang w:val="x-none"/>
        </w:rPr>
        <w:t>nie przekazuje danych osobowych innych niż bezpośrednio jego dotyczących lub zachodzi wyłączenie stosowania obowiązku informacyjnego, stosownie do art. 13 ust.</w:t>
      </w:r>
      <w:r w:rsidR="00A06A68" w:rsidRPr="005A37F8">
        <w:rPr>
          <w:rFonts w:ascii="Arial" w:hAnsi="Arial" w:cs="Arial"/>
          <w:kern w:val="0"/>
          <w:sz w:val="16"/>
          <w:szCs w:val="16"/>
        </w:rPr>
        <w:t xml:space="preserve"> </w:t>
      </w:r>
      <w:r w:rsidRPr="005A37F8">
        <w:rPr>
          <w:rFonts w:ascii="Arial" w:hAnsi="Arial" w:cs="Arial"/>
          <w:kern w:val="0"/>
          <w:sz w:val="16"/>
          <w:szCs w:val="16"/>
          <w:lang w:val="x-none"/>
        </w:rPr>
        <w:t xml:space="preserve">4 lub art. 14 ust. 5 RODO treści oświadczenia Wykonawca nie składa (usunięcie treści oświadczenia </w:t>
      </w:r>
      <w:r w:rsidRPr="005A37F8">
        <w:rPr>
          <w:rFonts w:ascii="Arial" w:hAnsi="Arial" w:cs="Arial"/>
          <w:kern w:val="0"/>
          <w:sz w:val="16"/>
          <w:szCs w:val="16"/>
        </w:rPr>
        <w:t xml:space="preserve">następuje </w:t>
      </w:r>
      <w:r w:rsidRPr="005A37F8">
        <w:rPr>
          <w:rFonts w:ascii="Arial" w:hAnsi="Arial" w:cs="Arial"/>
          <w:kern w:val="0"/>
          <w:sz w:val="16"/>
          <w:szCs w:val="16"/>
          <w:lang w:val="x-none"/>
        </w:rPr>
        <w:t>np. przez jego wykreślenie)</w:t>
      </w:r>
      <w:r w:rsidRPr="005A37F8">
        <w:rPr>
          <w:rFonts w:ascii="Arial" w:hAnsi="Arial" w:cs="Arial"/>
          <w:kern w:val="0"/>
          <w:sz w:val="16"/>
          <w:szCs w:val="16"/>
        </w:rPr>
        <w:t>.</w:t>
      </w:r>
    </w:p>
  </w:footnote>
  <w:footnote w:id="4">
    <w:p w14:paraId="4A09BE85" w14:textId="77777777" w:rsidR="005C3DEB" w:rsidRPr="005A37F8" w:rsidRDefault="005C3DEB" w:rsidP="00211873">
      <w:pPr>
        <w:pStyle w:val="Tekstprzypisudolnego"/>
        <w:rPr>
          <w:rFonts w:ascii="Arial" w:hAnsi="Arial" w:cs="Arial"/>
          <w:sz w:val="16"/>
          <w:szCs w:val="16"/>
        </w:rPr>
      </w:pPr>
      <w:r w:rsidRPr="005A37F8">
        <w:rPr>
          <w:rStyle w:val="Znakiprzypiswdolnych"/>
          <w:rFonts w:ascii="Arial" w:eastAsia="Arial" w:hAnsi="Arial" w:cs="Arial"/>
          <w:sz w:val="16"/>
          <w:szCs w:val="16"/>
        </w:rPr>
        <w:footnoteRef/>
      </w:r>
      <w:r w:rsidRPr="005A37F8">
        <w:rPr>
          <w:rFonts w:ascii="Arial" w:hAnsi="Arial" w:cs="Arial"/>
          <w:sz w:val="16"/>
          <w:szCs w:val="16"/>
        </w:rPr>
        <w:t xml:space="preserve"> Odpowiednie zaznaczyć i wypełnić, jeżeli dotyczy.</w:t>
      </w:r>
    </w:p>
  </w:footnote>
  <w:footnote w:id="5">
    <w:p w14:paraId="638C32A1" w14:textId="784D639C" w:rsidR="005A37F8" w:rsidRPr="005A37F8" w:rsidRDefault="005A37F8">
      <w:pPr>
        <w:pStyle w:val="Tekstprzypisudolnego"/>
        <w:rPr>
          <w:rFonts w:ascii="Arial" w:hAnsi="Arial" w:cs="Arial"/>
          <w:sz w:val="16"/>
          <w:szCs w:val="16"/>
        </w:rPr>
      </w:pPr>
      <w:r w:rsidRPr="005A37F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A37F8">
        <w:rPr>
          <w:rFonts w:ascii="Arial" w:hAnsi="Arial" w:cs="Arial"/>
          <w:sz w:val="16"/>
          <w:szCs w:val="16"/>
        </w:rPr>
        <w:t xml:space="preserve"> Odpowiednie zaznaczyć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0"/>
      <w:gridCol w:w="4531"/>
    </w:tblGrid>
    <w:tr w:rsidR="004C380F" w:rsidRPr="00007B61" w14:paraId="492A61D0" w14:textId="77777777" w:rsidTr="003C56F9">
      <w:tc>
        <w:tcPr>
          <w:tcW w:w="4530" w:type="dxa"/>
        </w:tcPr>
        <w:p w14:paraId="3D8562F7" w14:textId="76BBC69F" w:rsidR="004C380F" w:rsidRPr="00007B61" w:rsidRDefault="004C380F" w:rsidP="00CA5316">
          <w:pPr>
            <w:spacing w:line="276" w:lineRule="auto"/>
            <w:rPr>
              <w:rFonts w:asciiTheme="minorHAnsi" w:hAnsiTheme="minorHAnsi" w:cstheme="minorHAnsi"/>
              <w:sz w:val="20"/>
              <w:szCs w:val="20"/>
            </w:rPr>
          </w:pPr>
          <w:r w:rsidRPr="00007B61">
            <w:rPr>
              <w:rFonts w:asciiTheme="minorHAnsi" w:hAnsiTheme="minorHAnsi" w:cstheme="minorHAnsi"/>
              <w:sz w:val="20"/>
              <w:szCs w:val="20"/>
            </w:rPr>
            <w:t>Nr postępowania:</w:t>
          </w:r>
          <w:r w:rsidR="00007B61" w:rsidRPr="00007B61">
            <w:rPr>
              <w:rFonts w:asciiTheme="minorHAnsi" w:hAnsiTheme="minorHAnsi" w:cstheme="minorHAnsi"/>
              <w:sz w:val="20"/>
              <w:szCs w:val="20"/>
            </w:rPr>
            <w:t xml:space="preserve"> </w:t>
          </w:r>
          <w:r w:rsidR="00007B61" w:rsidRPr="00007B61">
            <w:rPr>
              <w:rFonts w:asciiTheme="minorHAnsi" w:hAnsiTheme="minorHAnsi" w:cstheme="minorHAnsi"/>
              <w:b/>
              <w:sz w:val="20"/>
              <w:szCs w:val="20"/>
            </w:rPr>
            <w:t>WIP.271.34.2025</w:t>
          </w:r>
        </w:p>
      </w:tc>
      <w:tc>
        <w:tcPr>
          <w:tcW w:w="4531" w:type="dxa"/>
          <w:vAlign w:val="bottom"/>
        </w:tcPr>
        <w:p w14:paraId="41327E77" w14:textId="27B2F7AE" w:rsidR="004C380F" w:rsidRPr="00007B61" w:rsidRDefault="004C380F" w:rsidP="003C56F9">
          <w:pPr>
            <w:spacing w:line="276" w:lineRule="auto"/>
            <w:jc w:val="right"/>
            <w:rPr>
              <w:rFonts w:asciiTheme="minorHAnsi" w:hAnsiTheme="minorHAnsi" w:cstheme="minorHAnsi"/>
              <w:sz w:val="20"/>
              <w:szCs w:val="20"/>
            </w:rPr>
          </w:pPr>
          <w:r w:rsidRPr="00007B61">
            <w:rPr>
              <w:rFonts w:asciiTheme="minorHAnsi" w:hAnsiTheme="minorHAnsi" w:cstheme="minorHAnsi"/>
              <w:b/>
              <w:bCs/>
              <w:sz w:val="20"/>
              <w:szCs w:val="20"/>
            </w:rPr>
            <w:t xml:space="preserve">Załącznik nr </w:t>
          </w:r>
          <w:r w:rsidR="00CA5316" w:rsidRPr="00007B61">
            <w:rPr>
              <w:rFonts w:asciiTheme="minorHAnsi" w:hAnsiTheme="minorHAnsi" w:cstheme="minorHAnsi"/>
              <w:b/>
              <w:bCs/>
              <w:sz w:val="20"/>
              <w:szCs w:val="20"/>
            </w:rPr>
            <w:t>1</w:t>
          </w:r>
          <w:r w:rsidRPr="00007B61">
            <w:rPr>
              <w:rFonts w:asciiTheme="minorHAnsi" w:hAnsiTheme="minorHAnsi" w:cstheme="minorHAnsi"/>
              <w:b/>
              <w:bCs/>
              <w:sz w:val="20"/>
              <w:szCs w:val="20"/>
            </w:rPr>
            <w:t xml:space="preserve"> do SWZ</w:t>
          </w:r>
        </w:p>
      </w:tc>
    </w:tr>
  </w:tbl>
  <w:p w14:paraId="685156A5" w14:textId="2F55E1F4" w:rsidR="00EE2B67" w:rsidRPr="004C380F" w:rsidRDefault="00EE2B67" w:rsidP="004C38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0"/>
      <w:gridCol w:w="4531"/>
    </w:tblGrid>
    <w:tr w:rsidR="004C380F" w14:paraId="2205FBD3" w14:textId="77777777" w:rsidTr="004C380F">
      <w:tc>
        <w:tcPr>
          <w:tcW w:w="4530" w:type="dxa"/>
        </w:tcPr>
        <w:p w14:paraId="4A1B50A8" w14:textId="77777777" w:rsidR="004C380F" w:rsidRPr="004C380F" w:rsidRDefault="004C380F" w:rsidP="004C380F">
          <w:pPr>
            <w:spacing w:line="276" w:lineRule="auto"/>
            <w:rPr>
              <w:rFonts w:ascii="Arial" w:hAnsi="Arial" w:cs="Arial"/>
              <w:sz w:val="20"/>
              <w:szCs w:val="20"/>
            </w:rPr>
          </w:pPr>
          <w:r w:rsidRPr="004C380F">
            <w:rPr>
              <w:rFonts w:ascii="Arial" w:hAnsi="Arial" w:cs="Arial"/>
              <w:sz w:val="20"/>
              <w:szCs w:val="20"/>
            </w:rPr>
            <w:t>Nr referencyjny postępowania:</w:t>
          </w:r>
        </w:p>
        <w:p w14:paraId="37F06292" w14:textId="14F21719" w:rsidR="004C380F" w:rsidRPr="004C380F" w:rsidRDefault="004C380F" w:rsidP="004C380F">
          <w:pPr>
            <w:spacing w:line="276" w:lineRule="auto"/>
            <w:rPr>
              <w:rFonts w:ascii="Arial" w:hAnsi="Arial" w:cs="Arial"/>
              <w:sz w:val="20"/>
              <w:szCs w:val="20"/>
            </w:rPr>
          </w:pPr>
          <w:r w:rsidRPr="004C380F">
            <w:rPr>
              <w:rFonts w:ascii="Arial" w:hAnsi="Arial" w:cs="Arial"/>
              <w:sz w:val="20"/>
              <w:szCs w:val="20"/>
              <w:highlight w:val="yellow"/>
            </w:rPr>
            <w:t>DA.III.2721.2.43.2023</w:t>
          </w:r>
        </w:p>
      </w:tc>
      <w:tc>
        <w:tcPr>
          <w:tcW w:w="4531" w:type="dxa"/>
        </w:tcPr>
        <w:p w14:paraId="1C025F12" w14:textId="1B350024" w:rsidR="004C380F" w:rsidRPr="004C380F" w:rsidRDefault="004C380F" w:rsidP="00AE26A5">
          <w:pPr>
            <w:spacing w:line="276" w:lineRule="auto"/>
            <w:jc w:val="right"/>
            <w:rPr>
              <w:rFonts w:ascii="Arial" w:hAnsi="Arial" w:cs="Arial"/>
              <w:sz w:val="20"/>
              <w:szCs w:val="20"/>
            </w:rPr>
          </w:pPr>
          <w:r w:rsidRPr="004C380F">
            <w:rPr>
              <w:rFonts w:ascii="Arial" w:hAnsi="Arial" w:cs="Arial"/>
              <w:b/>
              <w:bCs/>
              <w:sz w:val="20"/>
              <w:szCs w:val="20"/>
            </w:rPr>
            <w:t>Załącznik nr 2 do SWZ</w:t>
          </w:r>
        </w:p>
      </w:tc>
    </w:tr>
  </w:tbl>
  <w:p w14:paraId="6E96831D" w14:textId="77777777" w:rsidR="004C380F" w:rsidRDefault="004C380F" w:rsidP="00AE26A5">
    <w:pPr>
      <w:spacing w:line="276" w:lineRule="auto"/>
      <w:jc w:val="right"/>
      <w:rPr>
        <w:rFonts w:ascii="Arial" w:hAnsi="Arial" w:cs="Arial"/>
        <w:sz w:val="16"/>
        <w:szCs w:val="16"/>
      </w:rPr>
    </w:pPr>
  </w:p>
  <w:p w14:paraId="46608E50" w14:textId="18748B93" w:rsidR="00AE26A5" w:rsidRPr="00EE2B67" w:rsidRDefault="00AE26A5" w:rsidP="00AE26A5">
    <w:pPr>
      <w:pStyle w:val="Nagwek"/>
      <w:jc w:val="right"/>
      <w:rPr>
        <w:rFonts w:ascii="Arial" w:hAnsi="Arial" w:cs="Arial"/>
        <w:sz w:val="16"/>
        <w:szCs w:val="16"/>
      </w:rPr>
    </w:pPr>
  </w:p>
  <w:p w14:paraId="3234560A" w14:textId="77777777" w:rsidR="00AE26A5" w:rsidRDefault="00AE26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7744F5F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sz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singleLevel"/>
    <w:tmpl w:val="872AB7FE"/>
    <w:name w:val="WW8Num5"/>
    <w:lvl w:ilvl="0">
      <w:start w:val="1"/>
      <w:numFmt w:val="decimal"/>
      <w:lvlText w:val="%1)"/>
      <w:lvlJc w:val="left"/>
      <w:pPr>
        <w:tabs>
          <w:tab w:val="num" w:pos="-218"/>
        </w:tabs>
        <w:ind w:left="502" w:hanging="360"/>
      </w:pPr>
      <w:rPr>
        <w:rFonts w:ascii="Arial Narrow" w:hAnsi="Arial Narrow" w:cs="Arial Narrow"/>
        <w:b w:val="0"/>
        <w:szCs w:val="24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color w:val="auto"/>
      </w:rPr>
    </w:lvl>
  </w:abstractNum>
  <w:abstractNum w:abstractNumId="4" w15:restartNumberingAfterBreak="0">
    <w:nsid w:val="00000009"/>
    <w:multiLevelType w:val="multilevel"/>
    <w:tmpl w:val="F60A6668"/>
    <w:name w:val="WW8Num9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 Narrow" w:hAnsi="Arial Narrow" w:cs="Arial" w:hint="default"/>
        <w:sz w:val="24"/>
        <w:szCs w:val="24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6" w:hanging="360"/>
      </w:pPr>
      <w:rPr>
        <w:rFonts w:ascii="Arial Narrow" w:hAnsi="Arial Narrow" w:cs="Arial Narrow"/>
        <w:b w:val="0"/>
        <w:i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6" w15:restartNumberingAfterBreak="0">
    <w:nsid w:val="0000002F"/>
    <w:multiLevelType w:val="singleLevel"/>
    <w:tmpl w:val="11C06F60"/>
    <w:name w:val="WW8Num6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Arial Narrow"/>
        <w:b w:val="0"/>
      </w:rPr>
    </w:lvl>
  </w:abstractNum>
  <w:abstractNum w:abstractNumId="7" w15:restartNumberingAfterBreak="0">
    <w:nsid w:val="0000003B"/>
    <w:multiLevelType w:val="singleLevel"/>
    <w:tmpl w:val="0000003B"/>
    <w:name w:val="WW8Num77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Arial Narrow" w:hAnsi="Arial Narrow" w:cs="Arial Narrow" w:hint="default"/>
        <w:b w:val="0"/>
        <w:color w:val="auto"/>
      </w:rPr>
    </w:lvl>
  </w:abstractNum>
  <w:abstractNum w:abstractNumId="8" w15:restartNumberingAfterBreak="0">
    <w:nsid w:val="00A8558C"/>
    <w:multiLevelType w:val="multilevel"/>
    <w:tmpl w:val="26141D90"/>
    <w:styleLink w:val="WWOutlineListStyle6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decimal"/>
      <w:lvlText w:val="%6."/>
      <w:lvlJc w:val="left"/>
      <w:pPr>
        <w:ind w:left="1440" w:hanging="360"/>
      </w:pPr>
      <w:rPr>
        <w:sz w:val="20"/>
      </w:rPr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01F5435E"/>
    <w:multiLevelType w:val="multilevel"/>
    <w:tmpl w:val="5852A38E"/>
    <w:styleLink w:val="WWOutlineListStyle18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decimal"/>
      <w:lvlText w:val="%6."/>
      <w:lvlJc w:val="left"/>
      <w:pPr>
        <w:ind w:left="1440" w:hanging="360"/>
      </w:pPr>
      <w:rPr>
        <w:sz w:val="20"/>
      </w:rPr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0C9B4B65"/>
    <w:multiLevelType w:val="hybridMultilevel"/>
    <w:tmpl w:val="CCEAAEF4"/>
    <w:lvl w:ilvl="0" w:tplc="FFFFFFFF">
      <w:start w:val="1"/>
      <w:numFmt w:val="decimal"/>
      <w:lvlText w:val="%1."/>
      <w:lvlJc w:val="left"/>
      <w:pPr>
        <w:ind w:left="663" w:hanging="550"/>
      </w:pPr>
      <w:rPr>
        <w:rFonts w:ascii="Arial" w:eastAsia="Times New Roman" w:hAnsi="Arial" w:cs="Arial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2A55BD"/>
    <w:multiLevelType w:val="multilevel"/>
    <w:tmpl w:val="DFE2A0E4"/>
    <w:styleLink w:val="WWOutlineListStyle1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decimal"/>
      <w:lvlText w:val="%6."/>
      <w:lvlJc w:val="left"/>
      <w:pPr>
        <w:ind w:left="1440" w:hanging="360"/>
      </w:pPr>
      <w:rPr>
        <w:sz w:val="20"/>
      </w:rPr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170C527A"/>
    <w:multiLevelType w:val="multilevel"/>
    <w:tmpl w:val="B4B40260"/>
    <w:styleLink w:val="WWOutlineListStyle17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decimal"/>
      <w:lvlText w:val="%6."/>
      <w:lvlJc w:val="left"/>
      <w:pPr>
        <w:ind w:left="1440" w:hanging="360"/>
      </w:pPr>
      <w:rPr>
        <w:sz w:val="20"/>
      </w:rPr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 w15:restartNumberingAfterBreak="0">
    <w:nsid w:val="1ACF20ED"/>
    <w:multiLevelType w:val="hybridMultilevel"/>
    <w:tmpl w:val="549C7C4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AA7CD6"/>
    <w:multiLevelType w:val="multilevel"/>
    <w:tmpl w:val="CB30AFE2"/>
    <w:styleLink w:val="WWOutlineListStyle19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decimal"/>
      <w:lvlText w:val="%6."/>
      <w:lvlJc w:val="left"/>
      <w:pPr>
        <w:ind w:left="1440" w:hanging="360"/>
      </w:pPr>
      <w:rPr>
        <w:sz w:val="20"/>
      </w:rPr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272C75F1"/>
    <w:multiLevelType w:val="hybridMultilevel"/>
    <w:tmpl w:val="6FE66B3A"/>
    <w:lvl w:ilvl="0" w:tplc="C3FA00BC">
      <w:start w:val="1"/>
      <w:numFmt w:val="decimal"/>
      <w:lvlText w:val="%1."/>
      <w:lvlJc w:val="left"/>
      <w:pPr>
        <w:ind w:left="663" w:hanging="550"/>
      </w:pPr>
      <w:rPr>
        <w:rFonts w:ascii="Arial" w:eastAsia="Times New Roman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8003DC"/>
    <w:multiLevelType w:val="hybridMultilevel"/>
    <w:tmpl w:val="6FE66B3A"/>
    <w:lvl w:ilvl="0" w:tplc="FFFFFFFF">
      <w:start w:val="1"/>
      <w:numFmt w:val="decimal"/>
      <w:lvlText w:val="%1."/>
      <w:lvlJc w:val="left"/>
      <w:pPr>
        <w:ind w:left="663" w:hanging="550"/>
      </w:pPr>
      <w:rPr>
        <w:rFonts w:ascii="Arial" w:eastAsia="Times New Roman" w:hAnsi="Arial" w:cs="Arial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C03139"/>
    <w:multiLevelType w:val="hybridMultilevel"/>
    <w:tmpl w:val="066E074E"/>
    <w:name w:val="WW8Num5222"/>
    <w:lvl w:ilvl="0" w:tplc="A3CEA02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D01D2B"/>
    <w:multiLevelType w:val="multilevel"/>
    <w:tmpl w:val="6684387C"/>
    <w:styleLink w:val="WWOutlineListStyle20"/>
    <w:lvl w:ilvl="0">
      <w:start w:val="1"/>
      <w:numFmt w:val="none"/>
      <w:lvlText w:val="%1"/>
      <w:lvlJc w:val="left"/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decimal"/>
      <w:pStyle w:val="Nagwek6"/>
      <w:lvlText w:val="%6."/>
      <w:lvlJc w:val="left"/>
      <w:pPr>
        <w:ind w:left="1440" w:hanging="360"/>
      </w:pPr>
      <w:rPr>
        <w:sz w:val="20"/>
      </w:rPr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9" w15:restartNumberingAfterBreak="0">
    <w:nsid w:val="345263A6"/>
    <w:multiLevelType w:val="multilevel"/>
    <w:tmpl w:val="2F402192"/>
    <w:styleLink w:val="WWOutlineListStyle16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decimal"/>
      <w:lvlText w:val="%6."/>
      <w:lvlJc w:val="left"/>
      <w:pPr>
        <w:ind w:left="1440" w:hanging="360"/>
      </w:pPr>
      <w:rPr>
        <w:sz w:val="20"/>
      </w:rPr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 w15:restartNumberingAfterBreak="0">
    <w:nsid w:val="35413E55"/>
    <w:multiLevelType w:val="multilevel"/>
    <w:tmpl w:val="15B06128"/>
    <w:styleLink w:val="WWOutlineListStyle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decimal"/>
      <w:lvlText w:val="%6."/>
      <w:lvlJc w:val="left"/>
      <w:pPr>
        <w:ind w:left="1440" w:hanging="360"/>
      </w:pPr>
      <w:rPr>
        <w:sz w:val="20"/>
      </w:rPr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1" w15:restartNumberingAfterBreak="0">
    <w:nsid w:val="36495938"/>
    <w:multiLevelType w:val="hybridMultilevel"/>
    <w:tmpl w:val="6FE66B3A"/>
    <w:lvl w:ilvl="0" w:tplc="FFFFFFFF">
      <w:start w:val="1"/>
      <w:numFmt w:val="decimal"/>
      <w:lvlText w:val="%1."/>
      <w:lvlJc w:val="left"/>
      <w:pPr>
        <w:ind w:left="663" w:hanging="550"/>
      </w:pPr>
      <w:rPr>
        <w:rFonts w:ascii="Arial" w:eastAsia="Times New Roman" w:hAnsi="Arial" w:cs="Arial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5D5A5A"/>
    <w:multiLevelType w:val="multilevel"/>
    <w:tmpl w:val="EDB84CE8"/>
    <w:styleLink w:val="WWOutlineListStyle13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decimal"/>
      <w:lvlText w:val="%6."/>
      <w:lvlJc w:val="left"/>
      <w:pPr>
        <w:ind w:left="1440" w:hanging="360"/>
      </w:pPr>
      <w:rPr>
        <w:sz w:val="20"/>
      </w:rPr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 w15:restartNumberingAfterBreak="0">
    <w:nsid w:val="3DBF1915"/>
    <w:multiLevelType w:val="multilevel"/>
    <w:tmpl w:val="F586D02A"/>
    <w:styleLink w:val="WWOutlineListStyle3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decimal"/>
      <w:lvlText w:val="%6."/>
      <w:lvlJc w:val="left"/>
      <w:pPr>
        <w:ind w:left="1440" w:hanging="360"/>
      </w:pPr>
      <w:rPr>
        <w:sz w:val="20"/>
      </w:rPr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4" w15:restartNumberingAfterBreak="0">
    <w:nsid w:val="407761A1"/>
    <w:multiLevelType w:val="multilevel"/>
    <w:tmpl w:val="3F143D86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decimal"/>
      <w:lvlText w:val="%6."/>
      <w:lvlJc w:val="left"/>
      <w:pPr>
        <w:ind w:left="1440" w:hanging="360"/>
      </w:pPr>
      <w:rPr>
        <w:sz w:val="20"/>
      </w:rPr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5" w15:restartNumberingAfterBreak="0">
    <w:nsid w:val="429D3E1A"/>
    <w:multiLevelType w:val="multilevel"/>
    <w:tmpl w:val="23B41D86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bCs/>
        <w:sz w:val="24"/>
        <w:szCs w:val="24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 w15:restartNumberingAfterBreak="0">
    <w:nsid w:val="4C3C6332"/>
    <w:multiLevelType w:val="multilevel"/>
    <w:tmpl w:val="A0206922"/>
    <w:styleLink w:val="WWOutlineListStyle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decimal"/>
      <w:lvlText w:val="%6."/>
      <w:lvlJc w:val="left"/>
      <w:pPr>
        <w:ind w:left="1440" w:hanging="360"/>
      </w:pPr>
      <w:rPr>
        <w:sz w:val="20"/>
      </w:rPr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7" w15:restartNumberingAfterBreak="0">
    <w:nsid w:val="4FA9442C"/>
    <w:multiLevelType w:val="hybridMultilevel"/>
    <w:tmpl w:val="549C7C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E5169B"/>
    <w:multiLevelType w:val="multilevel"/>
    <w:tmpl w:val="BC105292"/>
    <w:styleLink w:val="WWOutlineListStyle7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decimal"/>
      <w:lvlText w:val="%6."/>
      <w:lvlJc w:val="left"/>
      <w:pPr>
        <w:ind w:left="1440" w:hanging="360"/>
      </w:pPr>
      <w:rPr>
        <w:sz w:val="20"/>
      </w:rPr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9" w15:restartNumberingAfterBreak="0">
    <w:nsid w:val="51305F58"/>
    <w:multiLevelType w:val="multilevel"/>
    <w:tmpl w:val="119831D2"/>
    <w:styleLink w:val="WWOutlineListStyle10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decimal"/>
      <w:lvlText w:val="%6."/>
      <w:lvlJc w:val="left"/>
      <w:pPr>
        <w:ind w:left="1440" w:hanging="360"/>
      </w:pPr>
      <w:rPr>
        <w:sz w:val="20"/>
      </w:rPr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0" w15:restartNumberingAfterBreak="0">
    <w:nsid w:val="5469064B"/>
    <w:multiLevelType w:val="multilevel"/>
    <w:tmpl w:val="4BFC7486"/>
    <w:styleLink w:val="WWOutlineListStyle8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decimal"/>
      <w:lvlText w:val="%6."/>
      <w:lvlJc w:val="left"/>
      <w:pPr>
        <w:ind w:left="1440" w:hanging="360"/>
      </w:pPr>
      <w:rPr>
        <w:sz w:val="20"/>
      </w:rPr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1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81B39BA"/>
    <w:multiLevelType w:val="multilevel"/>
    <w:tmpl w:val="EC146E2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i w:val="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Narrow" w:hAnsi="Arial Narrow"/>
        <w:b w:val="0"/>
        <w:i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D447D1"/>
    <w:multiLevelType w:val="multilevel"/>
    <w:tmpl w:val="C51EC2C4"/>
    <w:styleLink w:val="WWOutlineListStyle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decimal"/>
      <w:lvlText w:val="%6."/>
      <w:lvlJc w:val="left"/>
      <w:pPr>
        <w:ind w:left="1440" w:hanging="360"/>
      </w:pPr>
      <w:rPr>
        <w:sz w:val="20"/>
      </w:rPr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4" w15:restartNumberingAfterBreak="0">
    <w:nsid w:val="5B2308B5"/>
    <w:multiLevelType w:val="multilevel"/>
    <w:tmpl w:val="69FAFE7C"/>
    <w:styleLink w:val="WWOutlineListStyle9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decimal"/>
      <w:lvlText w:val="%6."/>
      <w:lvlJc w:val="left"/>
      <w:pPr>
        <w:ind w:left="1440" w:hanging="360"/>
      </w:pPr>
      <w:rPr>
        <w:sz w:val="20"/>
      </w:rPr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5" w15:restartNumberingAfterBreak="0">
    <w:nsid w:val="5D05F3A0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1AA0F28"/>
    <w:multiLevelType w:val="multilevel"/>
    <w:tmpl w:val="2A36ADD8"/>
    <w:styleLink w:val="WWOutlineListStyle1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decimal"/>
      <w:lvlText w:val="%6."/>
      <w:lvlJc w:val="left"/>
      <w:pPr>
        <w:ind w:left="1440" w:hanging="360"/>
      </w:pPr>
      <w:rPr>
        <w:sz w:val="20"/>
      </w:rPr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7" w15:restartNumberingAfterBreak="0">
    <w:nsid w:val="65BD537D"/>
    <w:multiLevelType w:val="multilevel"/>
    <w:tmpl w:val="4ADEBDEC"/>
    <w:styleLink w:val="WWOutlineListStyle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decimal"/>
      <w:lvlText w:val="%6."/>
      <w:lvlJc w:val="left"/>
      <w:pPr>
        <w:ind w:left="1440" w:hanging="360"/>
      </w:pPr>
      <w:rPr>
        <w:sz w:val="20"/>
      </w:rPr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8" w15:restartNumberingAfterBreak="0">
    <w:nsid w:val="65CC0905"/>
    <w:multiLevelType w:val="multilevel"/>
    <w:tmpl w:val="5A609910"/>
    <w:styleLink w:val="WWOutlineListStyle1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decimal"/>
      <w:lvlText w:val="%6."/>
      <w:lvlJc w:val="left"/>
      <w:pPr>
        <w:ind w:left="1440" w:hanging="360"/>
      </w:pPr>
      <w:rPr>
        <w:sz w:val="20"/>
      </w:rPr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9" w15:restartNumberingAfterBreak="0">
    <w:nsid w:val="6F1F4401"/>
    <w:multiLevelType w:val="multilevel"/>
    <w:tmpl w:val="21DA0248"/>
    <w:styleLink w:val="WWOutlineListStyle1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decimal"/>
      <w:lvlText w:val="%6."/>
      <w:lvlJc w:val="left"/>
      <w:pPr>
        <w:ind w:left="1440" w:hanging="360"/>
      </w:pPr>
      <w:rPr>
        <w:sz w:val="20"/>
      </w:rPr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347803202">
    <w:abstractNumId w:val="18"/>
  </w:num>
  <w:num w:numId="2" w16cid:durableId="641812997">
    <w:abstractNumId w:val="14"/>
  </w:num>
  <w:num w:numId="3" w16cid:durableId="181481339">
    <w:abstractNumId w:val="9"/>
  </w:num>
  <w:num w:numId="4" w16cid:durableId="432166030">
    <w:abstractNumId w:val="12"/>
  </w:num>
  <w:num w:numId="5" w16cid:durableId="2147384330">
    <w:abstractNumId w:val="19"/>
  </w:num>
  <w:num w:numId="6" w16cid:durableId="1868759970">
    <w:abstractNumId w:val="11"/>
  </w:num>
  <w:num w:numId="7" w16cid:durableId="732704625">
    <w:abstractNumId w:val="38"/>
  </w:num>
  <w:num w:numId="8" w16cid:durableId="1993943721">
    <w:abstractNumId w:val="22"/>
  </w:num>
  <w:num w:numId="9" w16cid:durableId="1746682136">
    <w:abstractNumId w:val="39"/>
  </w:num>
  <w:num w:numId="10" w16cid:durableId="2093310621">
    <w:abstractNumId w:val="36"/>
  </w:num>
  <w:num w:numId="11" w16cid:durableId="1011682296">
    <w:abstractNumId w:val="29"/>
  </w:num>
  <w:num w:numId="12" w16cid:durableId="1369917757">
    <w:abstractNumId w:val="34"/>
  </w:num>
  <w:num w:numId="13" w16cid:durableId="503984125">
    <w:abstractNumId w:val="30"/>
  </w:num>
  <w:num w:numId="14" w16cid:durableId="620768054">
    <w:abstractNumId w:val="28"/>
  </w:num>
  <w:num w:numId="15" w16cid:durableId="1801996670">
    <w:abstractNumId w:val="8"/>
  </w:num>
  <w:num w:numId="16" w16cid:durableId="1475174765">
    <w:abstractNumId w:val="20"/>
  </w:num>
  <w:num w:numId="17" w16cid:durableId="178010112">
    <w:abstractNumId w:val="37"/>
  </w:num>
  <w:num w:numId="18" w16cid:durableId="2071035649">
    <w:abstractNumId w:val="23"/>
  </w:num>
  <w:num w:numId="19" w16cid:durableId="986669066">
    <w:abstractNumId w:val="26"/>
  </w:num>
  <w:num w:numId="20" w16cid:durableId="742215061">
    <w:abstractNumId w:val="33"/>
  </w:num>
  <w:num w:numId="21" w16cid:durableId="854533919">
    <w:abstractNumId w:val="24"/>
  </w:num>
  <w:num w:numId="22" w16cid:durableId="117958264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15731492">
    <w:abstractNumId w:val="32"/>
  </w:num>
  <w:num w:numId="24" w16cid:durableId="995837376">
    <w:abstractNumId w:val="25"/>
  </w:num>
  <w:num w:numId="25" w16cid:durableId="1328512357">
    <w:abstractNumId w:val="27"/>
  </w:num>
  <w:num w:numId="26" w16cid:durableId="1744376503">
    <w:abstractNumId w:val="15"/>
  </w:num>
  <w:num w:numId="27" w16cid:durableId="809320197">
    <w:abstractNumId w:val="10"/>
  </w:num>
  <w:num w:numId="28" w16cid:durableId="926772639">
    <w:abstractNumId w:val="16"/>
  </w:num>
  <w:num w:numId="29" w16cid:durableId="62022960">
    <w:abstractNumId w:val="21"/>
  </w:num>
  <w:num w:numId="30" w16cid:durableId="1594048690">
    <w:abstractNumId w:val="13"/>
  </w:num>
  <w:num w:numId="31" w16cid:durableId="1118526471">
    <w:abstractNumId w:val="35"/>
  </w:num>
  <w:num w:numId="32" w16cid:durableId="543912011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14F"/>
    <w:rsid w:val="000001C0"/>
    <w:rsid w:val="000003DC"/>
    <w:rsid w:val="000003ED"/>
    <w:rsid w:val="000011BA"/>
    <w:rsid w:val="00001254"/>
    <w:rsid w:val="00001417"/>
    <w:rsid w:val="0000161D"/>
    <w:rsid w:val="00001694"/>
    <w:rsid w:val="000016A4"/>
    <w:rsid w:val="00002023"/>
    <w:rsid w:val="00002118"/>
    <w:rsid w:val="00002644"/>
    <w:rsid w:val="00002779"/>
    <w:rsid w:val="000028B9"/>
    <w:rsid w:val="00002B33"/>
    <w:rsid w:val="00002C8D"/>
    <w:rsid w:val="00003157"/>
    <w:rsid w:val="00003FDA"/>
    <w:rsid w:val="0000437B"/>
    <w:rsid w:val="000045AB"/>
    <w:rsid w:val="00004F99"/>
    <w:rsid w:val="00005E88"/>
    <w:rsid w:val="00005FF4"/>
    <w:rsid w:val="00006127"/>
    <w:rsid w:val="00006158"/>
    <w:rsid w:val="0000740D"/>
    <w:rsid w:val="00007B61"/>
    <w:rsid w:val="000103CE"/>
    <w:rsid w:val="00010F28"/>
    <w:rsid w:val="000114A5"/>
    <w:rsid w:val="0001170E"/>
    <w:rsid w:val="00011EB8"/>
    <w:rsid w:val="0001203F"/>
    <w:rsid w:val="0001261D"/>
    <w:rsid w:val="000131C1"/>
    <w:rsid w:val="0001416C"/>
    <w:rsid w:val="0001421E"/>
    <w:rsid w:val="00014E0E"/>
    <w:rsid w:val="00014F45"/>
    <w:rsid w:val="00015621"/>
    <w:rsid w:val="00015780"/>
    <w:rsid w:val="00015D5A"/>
    <w:rsid w:val="00016074"/>
    <w:rsid w:val="00016E76"/>
    <w:rsid w:val="00017883"/>
    <w:rsid w:val="00017D23"/>
    <w:rsid w:val="000204D1"/>
    <w:rsid w:val="00020A93"/>
    <w:rsid w:val="000215CC"/>
    <w:rsid w:val="00021907"/>
    <w:rsid w:val="00022618"/>
    <w:rsid w:val="0002268B"/>
    <w:rsid w:val="00022A54"/>
    <w:rsid w:val="000234B3"/>
    <w:rsid w:val="000238C9"/>
    <w:rsid w:val="00023A87"/>
    <w:rsid w:val="00024014"/>
    <w:rsid w:val="00024252"/>
    <w:rsid w:val="000242A4"/>
    <w:rsid w:val="00024A30"/>
    <w:rsid w:val="00024BD9"/>
    <w:rsid w:val="00024D23"/>
    <w:rsid w:val="00024D9F"/>
    <w:rsid w:val="00024F85"/>
    <w:rsid w:val="000251A7"/>
    <w:rsid w:val="00025DE5"/>
    <w:rsid w:val="000262DE"/>
    <w:rsid w:val="0002650D"/>
    <w:rsid w:val="000268D1"/>
    <w:rsid w:val="00026DEB"/>
    <w:rsid w:val="00026E32"/>
    <w:rsid w:val="00027053"/>
    <w:rsid w:val="00027A37"/>
    <w:rsid w:val="00030564"/>
    <w:rsid w:val="000307DA"/>
    <w:rsid w:val="00030DA2"/>
    <w:rsid w:val="00030EFF"/>
    <w:rsid w:val="000318C8"/>
    <w:rsid w:val="00031AC1"/>
    <w:rsid w:val="00032964"/>
    <w:rsid w:val="00032BBA"/>
    <w:rsid w:val="00032CB1"/>
    <w:rsid w:val="00032D09"/>
    <w:rsid w:val="00032E3B"/>
    <w:rsid w:val="000331D1"/>
    <w:rsid w:val="000332F2"/>
    <w:rsid w:val="00033726"/>
    <w:rsid w:val="00033962"/>
    <w:rsid w:val="00033C26"/>
    <w:rsid w:val="00033D5B"/>
    <w:rsid w:val="00034B27"/>
    <w:rsid w:val="00034DCD"/>
    <w:rsid w:val="000354DD"/>
    <w:rsid w:val="000358F0"/>
    <w:rsid w:val="00035F22"/>
    <w:rsid w:val="00036642"/>
    <w:rsid w:val="000369F6"/>
    <w:rsid w:val="00036A88"/>
    <w:rsid w:val="00036F65"/>
    <w:rsid w:val="000373F7"/>
    <w:rsid w:val="0003741D"/>
    <w:rsid w:val="00037E3A"/>
    <w:rsid w:val="00040809"/>
    <w:rsid w:val="0004117B"/>
    <w:rsid w:val="00041290"/>
    <w:rsid w:val="0004178B"/>
    <w:rsid w:val="00041F6F"/>
    <w:rsid w:val="00042019"/>
    <w:rsid w:val="000421A2"/>
    <w:rsid w:val="00042722"/>
    <w:rsid w:val="00042829"/>
    <w:rsid w:val="00043344"/>
    <w:rsid w:val="000433C1"/>
    <w:rsid w:val="00043D8F"/>
    <w:rsid w:val="000440D9"/>
    <w:rsid w:val="00044102"/>
    <w:rsid w:val="000450C5"/>
    <w:rsid w:val="0004511F"/>
    <w:rsid w:val="0004521C"/>
    <w:rsid w:val="000452A1"/>
    <w:rsid w:val="00045875"/>
    <w:rsid w:val="00045A63"/>
    <w:rsid w:val="00045D7B"/>
    <w:rsid w:val="00046109"/>
    <w:rsid w:val="000463F2"/>
    <w:rsid w:val="000465FA"/>
    <w:rsid w:val="00046938"/>
    <w:rsid w:val="00046983"/>
    <w:rsid w:val="00047250"/>
    <w:rsid w:val="00047659"/>
    <w:rsid w:val="00047CD9"/>
    <w:rsid w:val="00047DAD"/>
    <w:rsid w:val="00047F00"/>
    <w:rsid w:val="00050CE9"/>
    <w:rsid w:val="00050FCE"/>
    <w:rsid w:val="000517DB"/>
    <w:rsid w:val="000519D6"/>
    <w:rsid w:val="00051A4B"/>
    <w:rsid w:val="00052A03"/>
    <w:rsid w:val="00054606"/>
    <w:rsid w:val="000552D4"/>
    <w:rsid w:val="00055913"/>
    <w:rsid w:val="000567C8"/>
    <w:rsid w:val="00056B70"/>
    <w:rsid w:val="00056FEA"/>
    <w:rsid w:val="000579C4"/>
    <w:rsid w:val="00057E1F"/>
    <w:rsid w:val="0006027F"/>
    <w:rsid w:val="00060527"/>
    <w:rsid w:val="0006058E"/>
    <w:rsid w:val="000626B4"/>
    <w:rsid w:val="0006308A"/>
    <w:rsid w:val="00063A20"/>
    <w:rsid w:val="00063C18"/>
    <w:rsid w:val="000640BB"/>
    <w:rsid w:val="000644B8"/>
    <w:rsid w:val="000645B2"/>
    <w:rsid w:val="000645DF"/>
    <w:rsid w:val="00064F6D"/>
    <w:rsid w:val="0006566D"/>
    <w:rsid w:val="00065714"/>
    <w:rsid w:val="0006580E"/>
    <w:rsid w:val="00065983"/>
    <w:rsid w:val="00065DAB"/>
    <w:rsid w:val="00065FE4"/>
    <w:rsid w:val="000665D3"/>
    <w:rsid w:val="00066C25"/>
    <w:rsid w:val="000670E6"/>
    <w:rsid w:val="00067313"/>
    <w:rsid w:val="00067431"/>
    <w:rsid w:val="000676D3"/>
    <w:rsid w:val="0006790F"/>
    <w:rsid w:val="00067ABC"/>
    <w:rsid w:val="00067C74"/>
    <w:rsid w:val="0007011B"/>
    <w:rsid w:val="00070134"/>
    <w:rsid w:val="000719B0"/>
    <w:rsid w:val="000720AF"/>
    <w:rsid w:val="000725FE"/>
    <w:rsid w:val="00073350"/>
    <w:rsid w:val="00073699"/>
    <w:rsid w:val="0007401F"/>
    <w:rsid w:val="0007424D"/>
    <w:rsid w:val="00074453"/>
    <w:rsid w:val="00074DEF"/>
    <w:rsid w:val="0007538E"/>
    <w:rsid w:val="00075493"/>
    <w:rsid w:val="000754E0"/>
    <w:rsid w:val="00075DDB"/>
    <w:rsid w:val="00076A07"/>
    <w:rsid w:val="00076D94"/>
    <w:rsid w:val="0007720A"/>
    <w:rsid w:val="000772CC"/>
    <w:rsid w:val="0007738F"/>
    <w:rsid w:val="000777C7"/>
    <w:rsid w:val="00077DC6"/>
    <w:rsid w:val="00080311"/>
    <w:rsid w:val="00081739"/>
    <w:rsid w:val="00081F75"/>
    <w:rsid w:val="00082254"/>
    <w:rsid w:val="00083387"/>
    <w:rsid w:val="00083A30"/>
    <w:rsid w:val="00084057"/>
    <w:rsid w:val="0008413F"/>
    <w:rsid w:val="0008465C"/>
    <w:rsid w:val="00084EB0"/>
    <w:rsid w:val="000855CF"/>
    <w:rsid w:val="00085988"/>
    <w:rsid w:val="00085D0F"/>
    <w:rsid w:val="000867E6"/>
    <w:rsid w:val="000869F5"/>
    <w:rsid w:val="00086BCE"/>
    <w:rsid w:val="00086C47"/>
    <w:rsid w:val="00086EC8"/>
    <w:rsid w:val="00087EE4"/>
    <w:rsid w:val="0009031C"/>
    <w:rsid w:val="000904C0"/>
    <w:rsid w:val="000907EC"/>
    <w:rsid w:val="00090801"/>
    <w:rsid w:val="00090C4E"/>
    <w:rsid w:val="00090DB8"/>
    <w:rsid w:val="00092FC8"/>
    <w:rsid w:val="000936C7"/>
    <w:rsid w:val="00093A02"/>
    <w:rsid w:val="00093B1D"/>
    <w:rsid w:val="00093F45"/>
    <w:rsid w:val="000942BF"/>
    <w:rsid w:val="00094377"/>
    <w:rsid w:val="00094823"/>
    <w:rsid w:val="0009498B"/>
    <w:rsid w:val="00094CB4"/>
    <w:rsid w:val="00095118"/>
    <w:rsid w:val="000953D4"/>
    <w:rsid w:val="000966AA"/>
    <w:rsid w:val="00096EE2"/>
    <w:rsid w:val="0009759B"/>
    <w:rsid w:val="000A051C"/>
    <w:rsid w:val="000A080A"/>
    <w:rsid w:val="000A0AFA"/>
    <w:rsid w:val="000A0D5D"/>
    <w:rsid w:val="000A0DDE"/>
    <w:rsid w:val="000A17C5"/>
    <w:rsid w:val="000A216A"/>
    <w:rsid w:val="000A21DF"/>
    <w:rsid w:val="000A2AEF"/>
    <w:rsid w:val="000A2F2C"/>
    <w:rsid w:val="000A4132"/>
    <w:rsid w:val="000A4905"/>
    <w:rsid w:val="000A5384"/>
    <w:rsid w:val="000A53A7"/>
    <w:rsid w:val="000A5607"/>
    <w:rsid w:val="000A57C5"/>
    <w:rsid w:val="000A589D"/>
    <w:rsid w:val="000A5F7F"/>
    <w:rsid w:val="000A6626"/>
    <w:rsid w:val="000A677E"/>
    <w:rsid w:val="000A6F3E"/>
    <w:rsid w:val="000A7498"/>
    <w:rsid w:val="000A76CC"/>
    <w:rsid w:val="000A7796"/>
    <w:rsid w:val="000A7AA1"/>
    <w:rsid w:val="000A7D86"/>
    <w:rsid w:val="000A7E95"/>
    <w:rsid w:val="000B0154"/>
    <w:rsid w:val="000B111F"/>
    <w:rsid w:val="000B17A1"/>
    <w:rsid w:val="000B18B9"/>
    <w:rsid w:val="000B1DCC"/>
    <w:rsid w:val="000B28FA"/>
    <w:rsid w:val="000B2BF7"/>
    <w:rsid w:val="000B32D3"/>
    <w:rsid w:val="000B3318"/>
    <w:rsid w:val="000B348C"/>
    <w:rsid w:val="000B3A79"/>
    <w:rsid w:val="000B44C5"/>
    <w:rsid w:val="000B4CD4"/>
    <w:rsid w:val="000B50C1"/>
    <w:rsid w:val="000B5114"/>
    <w:rsid w:val="000B532D"/>
    <w:rsid w:val="000B5B49"/>
    <w:rsid w:val="000B5DFB"/>
    <w:rsid w:val="000B60AC"/>
    <w:rsid w:val="000B637B"/>
    <w:rsid w:val="000B6905"/>
    <w:rsid w:val="000B6E3C"/>
    <w:rsid w:val="000B74B9"/>
    <w:rsid w:val="000B7BD5"/>
    <w:rsid w:val="000C00DD"/>
    <w:rsid w:val="000C0DF9"/>
    <w:rsid w:val="000C0E6A"/>
    <w:rsid w:val="000C115F"/>
    <w:rsid w:val="000C2C09"/>
    <w:rsid w:val="000C46FE"/>
    <w:rsid w:val="000C49A8"/>
    <w:rsid w:val="000C4DD9"/>
    <w:rsid w:val="000C54E8"/>
    <w:rsid w:val="000C588C"/>
    <w:rsid w:val="000C5EB7"/>
    <w:rsid w:val="000C61B7"/>
    <w:rsid w:val="000C6327"/>
    <w:rsid w:val="000C653B"/>
    <w:rsid w:val="000C6675"/>
    <w:rsid w:val="000C6E68"/>
    <w:rsid w:val="000C71BC"/>
    <w:rsid w:val="000C7791"/>
    <w:rsid w:val="000C780C"/>
    <w:rsid w:val="000D02B5"/>
    <w:rsid w:val="000D07D0"/>
    <w:rsid w:val="000D0822"/>
    <w:rsid w:val="000D0DA4"/>
    <w:rsid w:val="000D10BC"/>
    <w:rsid w:val="000D1430"/>
    <w:rsid w:val="000D14D9"/>
    <w:rsid w:val="000D15F4"/>
    <w:rsid w:val="000D20EB"/>
    <w:rsid w:val="000D2194"/>
    <w:rsid w:val="000D2B04"/>
    <w:rsid w:val="000D34B9"/>
    <w:rsid w:val="000D3A30"/>
    <w:rsid w:val="000D3C3D"/>
    <w:rsid w:val="000D457D"/>
    <w:rsid w:val="000D496E"/>
    <w:rsid w:val="000D75A1"/>
    <w:rsid w:val="000D75BD"/>
    <w:rsid w:val="000D76B1"/>
    <w:rsid w:val="000D771E"/>
    <w:rsid w:val="000E0760"/>
    <w:rsid w:val="000E0E5E"/>
    <w:rsid w:val="000E0F85"/>
    <w:rsid w:val="000E15AA"/>
    <w:rsid w:val="000E205F"/>
    <w:rsid w:val="000E3123"/>
    <w:rsid w:val="000E3133"/>
    <w:rsid w:val="000E3463"/>
    <w:rsid w:val="000E34F3"/>
    <w:rsid w:val="000E3548"/>
    <w:rsid w:val="000E3653"/>
    <w:rsid w:val="000E387A"/>
    <w:rsid w:val="000E3A1A"/>
    <w:rsid w:val="000E3B3F"/>
    <w:rsid w:val="000E4656"/>
    <w:rsid w:val="000E4AF8"/>
    <w:rsid w:val="000E52B2"/>
    <w:rsid w:val="000E54EF"/>
    <w:rsid w:val="000E569B"/>
    <w:rsid w:val="000E5F2E"/>
    <w:rsid w:val="000E6618"/>
    <w:rsid w:val="000E6FF3"/>
    <w:rsid w:val="000E71AD"/>
    <w:rsid w:val="000E72E8"/>
    <w:rsid w:val="000E7CCB"/>
    <w:rsid w:val="000E7DD3"/>
    <w:rsid w:val="000E7EBD"/>
    <w:rsid w:val="000F040D"/>
    <w:rsid w:val="000F09E0"/>
    <w:rsid w:val="000F0E97"/>
    <w:rsid w:val="000F0FC5"/>
    <w:rsid w:val="000F14B6"/>
    <w:rsid w:val="000F1551"/>
    <w:rsid w:val="000F1596"/>
    <w:rsid w:val="000F1ED4"/>
    <w:rsid w:val="000F217F"/>
    <w:rsid w:val="000F21D3"/>
    <w:rsid w:val="000F2A93"/>
    <w:rsid w:val="000F2F2D"/>
    <w:rsid w:val="000F33A3"/>
    <w:rsid w:val="000F3BDA"/>
    <w:rsid w:val="000F3C51"/>
    <w:rsid w:val="000F3E6C"/>
    <w:rsid w:val="000F40FA"/>
    <w:rsid w:val="000F45CC"/>
    <w:rsid w:val="000F4C7C"/>
    <w:rsid w:val="000F4E45"/>
    <w:rsid w:val="000F5ADD"/>
    <w:rsid w:val="000F5CB3"/>
    <w:rsid w:val="000F6591"/>
    <w:rsid w:val="000F6F99"/>
    <w:rsid w:val="000F7E81"/>
    <w:rsid w:val="00100010"/>
    <w:rsid w:val="001003DF"/>
    <w:rsid w:val="00100479"/>
    <w:rsid w:val="001005B4"/>
    <w:rsid w:val="00100CF6"/>
    <w:rsid w:val="00101080"/>
    <w:rsid w:val="0010124F"/>
    <w:rsid w:val="00102ACA"/>
    <w:rsid w:val="00102CF9"/>
    <w:rsid w:val="00102D1E"/>
    <w:rsid w:val="0010310C"/>
    <w:rsid w:val="00103ABC"/>
    <w:rsid w:val="0010411E"/>
    <w:rsid w:val="00104161"/>
    <w:rsid w:val="00104DBB"/>
    <w:rsid w:val="001058AD"/>
    <w:rsid w:val="00105FE7"/>
    <w:rsid w:val="0010608E"/>
    <w:rsid w:val="001070F1"/>
    <w:rsid w:val="001072AF"/>
    <w:rsid w:val="0011032D"/>
    <w:rsid w:val="0011060A"/>
    <w:rsid w:val="001108D4"/>
    <w:rsid w:val="0011094A"/>
    <w:rsid w:val="00110BE7"/>
    <w:rsid w:val="00110C20"/>
    <w:rsid w:val="00110EAC"/>
    <w:rsid w:val="001121AA"/>
    <w:rsid w:val="00112200"/>
    <w:rsid w:val="001123B9"/>
    <w:rsid w:val="00113F3E"/>
    <w:rsid w:val="001141B6"/>
    <w:rsid w:val="001142C8"/>
    <w:rsid w:val="001144A3"/>
    <w:rsid w:val="00114840"/>
    <w:rsid w:val="00114E33"/>
    <w:rsid w:val="0011528A"/>
    <w:rsid w:val="00115330"/>
    <w:rsid w:val="00115358"/>
    <w:rsid w:val="00115637"/>
    <w:rsid w:val="001156C6"/>
    <w:rsid w:val="001160A9"/>
    <w:rsid w:val="00116447"/>
    <w:rsid w:val="00116580"/>
    <w:rsid w:val="001168EE"/>
    <w:rsid w:val="00116B59"/>
    <w:rsid w:val="001177D8"/>
    <w:rsid w:val="00117B36"/>
    <w:rsid w:val="001203BC"/>
    <w:rsid w:val="00120F43"/>
    <w:rsid w:val="001212CF"/>
    <w:rsid w:val="001213AB"/>
    <w:rsid w:val="00121A6F"/>
    <w:rsid w:val="00121D65"/>
    <w:rsid w:val="00123877"/>
    <w:rsid w:val="0012450B"/>
    <w:rsid w:val="0012485F"/>
    <w:rsid w:val="00124E60"/>
    <w:rsid w:val="00125492"/>
    <w:rsid w:val="00125D0B"/>
    <w:rsid w:val="00125D38"/>
    <w:rsid w:val="00126114"/>
    <w:rsid w:val="00126734"/>
    <w:rsid w:val="0012673B"/>
    <w:rsid w:val="001269FB"/>
    <w:rsid w:val="00127AC2"/>
    <w:rsid w:val="00127EBC"/>
    <w:rsid w:val="00127EFC"/>
    <w:rsid w:val="0013029B"/>
    <w:rsid w:val="00130926"/>
    <w:rsid w:val="00130954"/>
    <w:rsid w:val="00131DB5"/>
    <w:rsid w:val="0013251D"/>
    <w:rsid w:val="00132802"/>
    <w:rsid w:val="00132890"/>
    <w:rsid w:val="00132F70"/>
    <w:rsid w:val="00133C18"/>
    <w:rsid w:val="001340DC"/>
    <w:rsid w:val="00134D5B"/>
    <w:rsid w:val="00134E55"/>
    <w:rsid w:val="00135BF7"/>
    <w:rsid w:val="00136974"/>
    <w:rsid w:val="001369EA"/>
    <w:rsid w:val="00137BBD"/>
    <w:rsid w:val="00141093"/>
    <w:rsid w:val="001410C3"/>
    <w:rsid w:val="00141175"/>
    <w:rsid w:val="00141326"/>
    <w:rsid w:val="00142039"/>
    <w:rsid w:val="00143C2E"/>
    <w:rsid w:val="00144429"/>
    <w:rsid w:val="00144E28"/>
    <w:rsid w:val="00145A80"/>
    <w:rsid w:val="00146472"/>
    <w:rsid w:val="00146688"/>
    <w:rsid w:val="00147448"/>
    <w:rsid w:val="001501B9"/>
    <w:rsid w:val="001501F4"/>
    <w:rsid w:val="00150777"/>
    <w:rsid w:val="00150CBD"/>
    <w:rsid w:val="00150D47"/>
    <w:rsid w:val="00150D6E"/>
    <w:rsid w:val="00150E66"/>
    <w:rsid w:val="00151349"/>
    <w:rsid w:val="00151726"/>
    <w:rsid w:val="00151DF7"/>
    <w:rsid w:val="00152127"/>
    <w:rsid w:val="0015246E"/>
    <w:rsid w:val="00152CAA"/>
    <w:rsid w:val="00152F8C"/>
    <w:rsid w:val="00153490"/>
    <w:rsid w:val="0015398D"/>
    <w:rsid w:val="00153CAF"/>
    <w:rsid w:val="00153CCB"/>
    <w:rsid w:val="00153CDC"/>
    <w:rsid w:val="00154E28"/>
    <w:rsid w:val="00154F35"/>
    <w:rsid w:val="00155255"/>
    <w:rsid w:val="00155288"/>
    <w:rsid w:val="00155FEA"/>
    <w:rsid w:val="00157637"/>
    <w:rsid w:val="00157FD4"/>
    <w:rsid w:val="001600DF"/>
    <w:rsid w:val="00160BFB"/>
    <w:rsid w:val="00160FA8"/>
    <w:rsid w:val="001611AA"/>
    <w:rsid w:val="00161826"/>
    <w:rsid w:val="00161EB8"/>
    <w:rsid w:val="0016200F"/>
    <w:rsid w:val="00162ED1"/>
    <w:rsid w:val="0016313A"/>
    <w:rsid w:val="001637DE"/>
    <w:rsid w:val="001637E3"/>
    <w:rsid w:val="0016387C"/>
    <w:rsid w:val="001638C2"/>
    <w:rsid w:val="001639B3"/>
    <w:rsid w:val="001645BE"/>
    <w:rsid w:val="00164CBA"/>
    <w:rsid w:val="0016509F"/>
    <w:rsid w:val="001651F8"/>
    <w:rsid w:val="00165D45"/>
    <w:rsid w:val="00165EB1"/>
    <w:rsid w:val="00165FC1"/>
    <w:rsid w:val="001662D5"/>
    <w:rsid w:val="00166C9E"/>
    <w:rsid w:val="00166F3D"/>
    <w:rsid w:val="001670A4"/>
    <w:rsid w:val="00167173"/>
    <w:rsid w:val="00167883"/>
    <w:rsid w:val="001704D0"/>
    <w:rsid w:val="00170DFB"/>
    <w:rsid w:val="001711E7"/>
    <w:rsid w:val="0017157B"/>
    <w:rsid w:val="00171609"/>
    <w:rsid w:val="00171EFD"/>
    <w:rsid w:val="001720F7"/>
    <w:rsid w:val="0017366E"/>
    <w:rsid w:val="00173B2F"/>
    <w:rsid w:val="00174A8F"/>
    <w:rsid w:val="00174B9B"/>
    <w:rsid w:val="001753D2"/>
    <w:rsid w:val="001753DB"/>
    <w:rsid w:val="00175798"/>
    <w:rsid w:val="001758A0"/>
    <w:rsid w:val="001759E8"/>
    <w:rsid w:val="00176453"/>
    <w:rsid w:val="00176522"/>
    <w:rsid w:val="00176F40"/>
    <w:rsid w:val="0017710F"/>
    <w:rsid w:val="0017711E"/>
    <w:rsid w:val="001801C8"/>
    <w:rsid w:val="00180D1E"/>
    <w:rsid w:val="00181616"/>
    <w:rsid w:val="00181742"/>
    <w:rsid w:val="00181830"/>
    <w:rsid w:val="00181E97"/>
    <w:rsid w:val="00182674"/>
    <w:rsid w:val="00182BA5"/>
    <w:rsid w:val="00183262"/>
    <w:rsid w:val="00184150"/>
    <w:rsid w:val="001841C0"/>
    <w:rsid w:val="001847CC"/>
    <w:rsid w:val="00184E42"/>
    <w:rsid w:val="0018514B"/>
    <w:rsid w:val="00185991"/>
    <w:rsid w:val="00185EDB"/>
    <w:rsid w:val="00186776"/>
    <w:rsid w:val="00186837"/>
    <w:rsid w:val="001868AB"/>
    <w:rsid w:val="00186F7E"/>
    <w:rsid w:val="00187420"/>
    <w:rsid w:val="001875C0"/>
    <w:rsid w:val="00187A3E"/>
    <w:rsid w:val="00187DE7"/>
    <w:rsid w:val="00190283"/>
    <w:rsid w:val="00190ADF"/>
    <w:rsid w:val="001910E0"/>
    <w:rsid w:val="0019157B"/>
    <w:rsid w:val="00191F53"/>
    <w:rsid w:val="001922E4"/>
    <w:rsid w:val="001924BF"/>
    <w:rsid w:val="001927A1"/>
    <w:rsid w:val="00192F11"/>
    <w:rsid w:val="00193490"/>
    <w:rsid w:val="001935B3"/>
    <w:rsid w:val="00193B1E"/>
    <w:rsid w:val="001945F0"/>
    <w:rsid w:val="00194CA9"/>
    <w:rsid w:val="00194EBC"/>
    <w:rsid w:val="001950AF"/>
    <w:rsid w:val="001956D2"/>
    <w:rsid w:val="00195732"/>
    <w:rsid w:val="00196329"/>
    <w:rsid w:val="0019734E"/>
    <w:rsid w:val="00197502"/>
    <w:rsid w:val="001976DB"/>
    <w:rsid w:val="001977B1"/>
    <w:rsid w:val="001A0523"/>
    <w:rsid w:val="001A0A0F"/>
    <w:rsid w:val="001A135A"/>
    <w:rsid w:val="001A1413"/>
    <w:rsid w:val="001A15CB"/>
    <w:rsid w:val="001A17B9"/>
    <w:rsid w:val="001A2710"/>
    <w:rsid w:val="001A2C41"/>
    <w:rsid w:val="001A30DE"/>
    <w:rsid w:val="001A3119"/>
    <w:rsid w:val="001A3C8D"/>
    <w:rsid w:val="001A3C95"/>
    <w:rsid w:val="001A48FA"/>
    <w:rsid w:val="001A4A29"/>
    <w:rsid w:val="001A4E9E"/>
    <w:rsid w:val="001A4EBC"/>
    <w:rsid w:val="001A541B"/>
    <w:rsid w:val="001A64E7"/>
    <w:rsid w:val="001A6CBF"/>
    <w:rsid w:val="001A6F82"/>
    <w:rsid w:val="001A792A"/>
    <w:rsid w:val="001A7D47"/>
    <w:rsid w:val="001A7DF6"/>
    <w:rsid w:val="001B069D"/>
    <w:rsid w:val="001B0B7A"/>
    <w:rsid w:val="001B10EC"/>
    <w:rsid w:val="001B13B9"/>
    <w:rsid w:val="001B19FC"/>
    <w:rsid w:val="001B1A05"/>
    <w:rsid w:val="001B2139"/>
    <w:rsid w:val="001B2662"/>
    <w:rsid w:val="001B2668"/>
    <w:rsid w:val="001B2AC9"/>
    <w:rsid w:val="001B2DA9"/>
    <w:rsid w:val="001B2FA7"/>
    <w:rsid w:val="001B3401"/>
    <w:rsid w:val="001B423C"/>
    <w:rsid w:val="001B43EB"/>
    <w:rsid w:val="001B500F"/>
    <w:rsid w:val="001B5B68"/>
    <w:rsid w:val="001B5C10"/>
    <w:rsid w:val="001B6B93"/>
    <w:rsid w:val="001B712D"/>
    <w:rsid w:val="001B7397"/>
    <w:rsid w:val="001B7A3D"/>
    <w:rsid w:val="001C0275"/>
    <w:rsid w:val="001C0DBC"/>
    <w:rsid w:val="001C1079"/>
    <w:rsid w:val="001C1E6C"/>
    <w:rsid w:val="001C1EA8"/>
    <w:rsid w:val="001C2B06"/>
    <w:rsid w:val="001C2EFD"/>
    <w:rsid w:val="001C3F82"/>
    <w:rsid w:val="001C3F92"/>
    <w:rsid w:val="001C429D"/>
    <w:rsid w:val="001C4318"/>
    <w:rsid w:val="001C47A2"/>
    <w:rsid w:val="001C49A7"/>
    <w:rsid w:val="001C4CAC"/>
    <w:rsid w:val="001C4E8D"/>
    <w:rsid w:val="001C4F1B"/>
    <w:rsid w:val="001C52EA"/>
    <w:rsid w:val="001C5F6A"/>
    <w:rsid w:val="001C6FB0"/>
    <w:rsid w:val="001D0731"/>
    <w:rsid w:val="001D0CD4"/>
    <w:rsid w:val="001D0FC2"/>
    <w:rsid w:val="001D2669"/>
    <w:rsid w:val="001D30A5"/>
    <w:rsid w:val="001D3ADE"/>
    <w:rsid w:val="001D5406"/>
    <w:rsid w:val="001D55E6"/>
    <w:rsid w:val="001D63D4"/>
    <w:rsid w:val="001D7025"/>
    <w:rsid w:val="001D7499"/>
    <w:rsid w:val="001E0101"/>
    <w:rsid w:val="001E0715"/>
    <w:rsid w:val="001E10E9"/>
    <w:rsid w:val="001E18F6"/>
    <w:rsid w:val="001E2252"/>
    <w:rsid w:val="001E2366"/>
    <w:rsid w:val="001E285F"/>
    <w:rsid w:val="001E2E80"/>
    <w:rsid w:val="001E3145"/>
    <w:rsid w:val="001E3410"/>
    <w:rsid w:val="001E4305"/>
    <w:rsid w:val="001E4E89"/>
    <w:rsid w:val="001E5A20"/>
    <w:rsid w:val="001E63D4"/>
    <w:rsid w:val="001E7191"/>
    <w:rsid w:val="001E7BCA"/>
    <w:rsid w:val="001E7DD0"/>
    <w:rsid w:val="001F00C9"/>
    <w:rsid w:val="001F02DC"/>
    <w:rsid w:val="001F1439"/>
    <w:rsid w:val="001F204F"/>
    <w:rsid w:val="001F2E26"/>
    <w:rsid w:val="001F2EDF"/>
    <w:rsid w:val="001F46E3"/>
    <w:rsid w:val="001F5108"/>
    <w:rsid w:val="001F513D"/>
    <w:rsid w:val="001F52B4"/>
    <w:rsid w:val="001F5741"/>
    <w:rsid w:val="001F5848"/>
    <w:rsid w:val="001F5D41"/>
    <w:rsid w:val="001F68B4"/>
    <w:rsid w:val="001F6971"/>
    <w:rsid w:val="001F6ED1"/>
    <w:rsid w:val="001F7427"/>
    <w:rsid w:val="001F7969"/>
    <w:rsid w:val="001F7E35"/>
    <w:rsid w:val="002000C6"/>
    <w:rsid w:val="0020150F"/>
    <w:rsid w:val="0020218E"/>
    <w:rsid w:val="00202B17"/>
    <w:rsid w:val="002041F3"/>
    <w:rsid w:val="00204F44"/>
    <w:rsid w:val="0020559F"/>
    <w:rsid w:val="00205724"/>
    <w:rsid w:val="0020646D"/>
    <w:rsid w:val="00206848"/>
    <w:rsid w:val="00206C7C"/>
    <w:rsid w:val="00206DFA"/>
    <w:rsid w:val="00211873"/>
    <w:rsid w:val="0021277D"/>
    <w:rsid w:val="002127D3"/>
    <w:rsid w:val="00212B91"/>
    <w:rsid w:val="00212DCB"/>
    <w:rsid w:val="0021311D"/>
    <w:rsid w:val="002132A6"/>
    <w:rsid w:val="00213547"/>
    <w:rsid w:val="002141C5"/>
    <w:rsid w:val="00214336"/>
    <w:rsid w:val="00214D78"/>
    <w:rsid w:val="00214DB9"/>
    <w:rsid w:val="00215A27"/>
    <w:rsid w:val="002161AF"/>
    <w:rsid w:val="002166AD"/>
    <w:rsid w:val="00216AC5"/>
    <w:rsid w:val="00216E7D"/>
    <w:rsid w:val="00216FC3"/>
    <w:rsid w:val="0021742D"/>
    <w:rsid w:val="00217B84"/>
    <w:rsid w:val="00217D22"/>
    <w:rsid w:val="0022003F"/>
    <w:rsid w:val="0022035D"/>
    <w:rsid w:val="00221513"/>
    <w:rsid w:val="002216E3"/>
    <w:rsid w:val="00222794"/>
    <w:rsid w:val="00222D0F"/>
    <w:rsid w:val="00222E91"/>
    <w:rsid w:val="002236F9"/>
    <w:rsid w:val="002237DB"/>
    <w:rsid w:val="0022414D"/>
    <w:rsid w:val="0022432F"/>
    <w:rsid w:val="002243FA"/>
    <w:rsid w:val="00224776"/>
    <w:rsid w:val="00225BD8"/>
    <w:rsid w:val="00225E0F"/>
    <w:rsid w:val="00226D52"/>
    <w:rsid w:val="00227182"/>
    <w:rsid w:val="00227BFF"/>
    <w:rsid w:val="00227C2E"/>
    <w:rsid w:val="00227EB0"/>
    <w:rsid w:val="002301F2"/>
    <w:rsid w:val="00231088"/>
    <w:rsid w:val="002316B1"/>
    <w:rsid w:val="002316D7"/>
    <w:rsid w:val="00231704"/>
    <w:rsid w:val="00232344"/>
    <w:rsid w:val="00232BED"/>
    <w:rsid w:val="00233117"/>
    <w:rsid w:val="002334FE"/>
    <w:rsid w:val="00233F13"/>
    <w:rsid w:val="00234286"/>
    <w:rsid w:val="002344AE"/>
    <w:rsid w:val="00234C08"/>
    <w:rsid w:val="0023508C"/>
    <w:rsid w:val="00235649"/>
    <w:rsid w:val="002356A5"/>
    <w:rsid w:val="002357C8"/>
    <w:rsid w:val="00235952"/>
    <w:rsid w:val="00235D5A"/>
    <w:rsid w:val="0023611A"/>
    <w:rsid w:val="0023626B"/>
    <w:rsid w:val="002363A1"/>
    <w:rsid w:val="002363B3"/>
    <w:rsid w:val="00236A3B"/>
    <w:rsid w:val="00237448"/>
    <w:rsid w:val="00237BE0"/>
    <w:rsid w:val="002402E6"/>
    <w:rsid w:val="002406C2"/>
    <w:rsid w:val="002407B9"/>
    <w:rsid w:val="00242395"/>
    <w:rsid w:val="00242431"/>
    <w:rsid w:val="0024276B"/>
    <w:rsid w:val="002428CB"/>
    <w:rsid w:val="00242BE0"/>
    <w:rsid w:val="00242E0A"/>
    <w:rsid w:val="0024302C"/>
    <w:rsid w:val="002430E7"/>
    <w:rsid w:val="002441C3"/>
    <w:rsid w:val="00244384"/>
    <w:rsid w:val="00245533"/>
    <w:rsid w:val="00246AC3"/>
    <w:rsid w:val="00246F51"/>
    <w:rsid w:val="002478DF"/>
    <w:rsid w:val="00250945"/>
    <w:rsid w:val="00250E2D"/>
    <w:rsid w:val="0025107F"/>
    <w:rsid w:val="00252344"/>
    <w:rsid w:val="0025243B"/>
    <w:rsid w:val="00252B47"/>
    <w:rsid w:val="00252C02"/>
    <w:rsid w:val="00253793"/>
    <w:rsid w:val="00253BC7"/>
    <w:rsid w:val="00253FA9"/>
    <w:rsid w:val="002542A3"/>
    <w:rsid w:val="00254586"/>
    <w:rsid w:val="00254968"/>
    <w:rsid w:val="002549B0"/>
    <w:rsid w:val="00255CF9"/>
    <w:rsid w:val="00255F78"/>
    <w:rsid w:val="00256BDB"/>
    <w:rsid w:val="00257779"/>
    <w:rsid w:val="0025790A"/>
    <w:rsid w:val="00257AC3"/>
    <w:rsid w:val="00257AF5"/>
    <w:rsid w:val="00257EE4"/>
    <w:rsid w:val="00257F12"/>
    <w:rsid w:val="00260AEA"/>
    <w:rsid w:val="00260D1F"/>
    <w:rsid w:val="00260F8C"/>
    <w:rsid w:val="002610B3"/>
    <w:rsid w:val="002617F0"/>
    <w:rsid w:val="00261D1B"/>
    <w:rsid w:val="00261F38"/>
    <w:rsid w:val="00262414"/>
    <w:rsid w:val="00263165"/>
    <w:rsid w:val="002636F3"/>
    <w:rsid w:val="00263F57"/>
    <w:rsid w:val="002642A0"/>
    <w:rsid w:val="002648BA"/>
    <w:rsid w:val="002657D3"/>
    <w:rsid w:val="002659DD"/>
    <w:rsid w:val="00265DF9"/>
    <w:rsid w:val="00266585"/>
    <w:rsid w:val="0026705D"/>
    <w:rsid w:val="002674DD"/>
    <w:rsid w:val="00267B7C"/>
    <w:rsid w:val="002705E7"/>
    <w:rsid w:val="002715C1"/>
    <w:rsid w:val="0027187F"/>
    <w:rsid w:val="00271B8B"/>
    <w:rsid w:val="0027210F"/>
    <w:rsid w:val="00272624"/>
    <w:rsid w:val="0027273C"/>
    <w:rsid w:val="00272A93"/>
    <w:rsid w:val="00272F39"/>
    <w:rsid w:val="0027368E"/>
    <w:rsid w:val="00273CDD"/>
    <w:rsid w:val="0027419E"/>
    <w:rsid w:val="002743A5"/>
    <w:rsid w:val="00274849"/>
    <w:rsid w:val="00274E72"/>
    <w:rsid w:val="00274EE7"/>
    <w:rsid w:val="00274F46"/>
    <w:rsid w:val="00275B8E"/>
    <w:rsid w:val="00275CFC"/>
    <w:rsid w:val="00275DE3"/>
    <w:rsid w:val="002762EB"/>
    <w:rsid w:val="0027694E"/>
    <w:rsid w:val="00276B9F"/>
    <w:rsid w:val="00276CB6"/>
    <w:rsid w:val="00277004"/>
    <w:rsid w:val="002770A2"/>
    <w:rsid w:val="002775C5"/>
    <w:rsid w:val="0027763E"/>
    <w:rsid w:val="0028016B"/>
    <w:rsid w:val="0028075F"/>
    <w:rsid w:val="0028139A"/>
    <w:rsid w:val="002815C4"/>
    <w:rsid w:val="00281942"/>
    <w:rsid w:val="00281B02"/>
    <w:rsid w:val="00281EDD"/>
    <w:rsid w:val="002827C0"/>
    <w:rsid w:val="00282F4B"/>
    <w:rsid w:val="00283FC7"/>
    <w:rsid w:val="00284180"/>
    <w:rsid w:val="0028424E"/>
    <w:rsid w:val="00285191"/>
    <w:rsid w:val="0028521E"/>
    <w:rsid w:val="002852D2"/>
    <w:rsid w:val="002855F9"/>
    <w:rsid w:val="002859BA"/>
    <w:rsid w:val="00285D2A"/>
    <w:rsid w:val="00286CA5"/>
    <w:rsid w:val="00286E98"/>
    <w:rsid w:val="002874E7"/>
    <w:rsid w:val="00287C91"/>
    <w:rsid w:val="002901E1"/>
    <w:rsid w:val="00290AAA"/>
    <w:rsid w:val="00290E5C"/>
    <w:rsid w:val="00291123"/>
    <w:rsid w:val="00292461"/>
    <w:rsid w:val="002946ED"/>
    <w:rsid w:val="00294C35"/>
    <w:rsid w:val="002954A0"/>
    <w:rsid w:val="002960F7"/>
    <w:rsid w:val="0029637D"/>
    <w:rsid w:val="0029689C"/>
    <w:rsid w:val="00296902"/>
    <w:rsid w:val="00296CE3"/>
    <w:rsid w:val="002972C9"/>
    <w:rsid w:val="00297F3A"/>
    <w:rsid w:val="002A0294"/>
    <w:rsid w:val="002A073B"/>
    <w:rsid w:val="002A1401"/>
    <w:rsid w:val="002A157D"/>
    <w:rsid w:val="002A188F"/>
    <w:rsid w:val="002A2102"/>
    <w:rsid w:val="002A2435"/>
    <w:rsid w:val="002A2679"/>
    <w:rsid w:val="002A2A9C"/>
    <w:rsid w:val="002A3E91"/>
    <w:rsid w:val="002A4572"/>
    <w:rsid w:val="002A485A"/>
    <w:rsid w:val="002A486A"/>
    <w:rsid w:val="002A4886"/>
    <w:rsid w:val="002A4AEC"/>
    <w:rsid w:val="002A4CB4"/>
    <w:rsid w:val="002A4CF9"/>
    <w:rsid w:val="002A4DB0"/>
    <w:rsid w:val="002A4F42"/>
    <w:rsid w:val="002A51D5"/>
    <w:rsid w:val="002A5986"/>
    <w:rsid w:val="002A5C38"/>
    <w:rsid w:val="002A64A5"/>
    <w:rsid w:val="002A64D2"/>
    <w:rsid w:val="002A67E2"/>
    <w:rsid w:val="002A7032"/>
    <w:rsid w:val="002A719E"/>
    <w:rsid w:val="002A71EA"/>
    <w:rsid w:val="002A7307"/>
    <w:rsid w:val="002A7318"/>
    <w:rsid w:val="002A7E06"/>
    <w:rsid w:val="002B036B"/>
    <w:rsid w:val="002B07D4"/>
    <w:rsid w:val="002B18AF"/>
    <w:rsid w:val="002B1B73"/>
    <w:rsid w:val="002B1F1E"/>
    <w:rsid w:val="002B2FD5"/>
    <w:rsid w:val="002B361F"/>
    <w:rsid w:val="002B3DAD"/>
    <w:rsid w:val="002B42AB"/>
    <w:rsid w:val="002B53AC"/>
    <w:rsid w:val="002B54DB"/>
    <w:rsid w:val="002B5912"/>
    <w:rsid w:val="002B5E35"/>
    <w:rsid w:val="002B6401"/>
    <w:rsid w:val="002B655D"/>
    <w:rsid w:val="002B7185"/>
    <w:rsid w:val="002B76CB"/>
    <w:rsid w:val="002B78D2"/>
    <w:rsid w:val="002C008C"/>
    <w:rsid w:val="002C0800"/>
    <w:rsid w:val="002C0BBF"/>
    <w:rsid w:val="002C0D63"/>
    <w:rsid w:val="002C0F32"/>
    <w:rsid w:val="002C1B65"/>
    <w:rsid w:val="002C1C0B"/>
    <w:rsid w:val="002C22E4"/>
    <w:rsid w:val="002C2754"/>
    <w:rsid w:val="002C27F8"/>
    <w:rsid w:val="002C3854"/>
    <w:rsid w:val="002C4373"/>
    <w:rsid w:val="002C4CEA"/>
    <w:rsid w:val="002C4D74"/>
    <w:rsid w:val="002C623B"/>
    <w:rsid w:val="002C6DD5"/>
    <w:rsid w:val="002C714F"/>
    <w:rsid w:val="002C79CA"/>
    <w:rsid w:val="002D014E"/>
    <w:rsid w:val="002D034C"/>
    <w:rsid w:val="002D0926"/>
    <w:rsid w:val="002D0C35"/>
    <w:rsid w:val="002D1483"/>
    <w:rsid w:val="002D223A"/>
    <w:rsid w:val="002D2401"/>
    <w:rsid w:val="002D2557"/>
    <w:rsid w:val="002D26DD"/>
    <w:rsid w:val="002D274B"/>
    <w:rsid w:val="002D278C"/>
    <w:rsid w:val="002D397F"/>
    <w:rsid w:val="002D3FAC"/>
    <w:rsid w:val="002D4AD8"/>
    <w:rsid w:val="002D5D35"/>
    <w:rsid w:val="002D5DCA"/>
    <w:rsid w:val="002D71E3"/>
    <w:rsid w:val="002D7318"/>
    <w:rsid w:val="002D7690"/>
    <w:rsid w:val="002E04FC"/>
    <w:rsid w:val="002E0602"/>
    <w:rsid w:val="002E07D5"/>
    <w:rsid w:val="002E088B"/>
    <w:rsid w:val="002E0F85"/>
    <w:rsid w:val="002E1228"/>
    <w:rsid w:val="002E140E"/>
    <w:rsid w:val="002E157E"/>
    <w:rsid w:val="002E16B5"/>
    <w:rsid w:val="002E1CBE"/>
    <w:rsid w:val="002E2146"/>
    <w:rsid w:val="002E2A45"/>
    <w:rsid w:val="002E30B6"/>
    <w:rsid w:val="002E3177"/>
    <w:rsid w:val="002E325F"/>
    <w:rsid w:val="002E3411"/>
    <w:rsid w:val="002E3977"/>
    <w:rsid w:val="002E495E"/>
    <w:rsid w:val="002E507F"/>
    <w:rsid w:val="002E552F"/>
    <w:rsid w:val="002E5764"/>
    <w:rsid w:val="002E59AF"/>
    <w:rsid w:val="002E7875"/>
    <w:rsid w:val="002E7AFA"/>
    <w:rsid w:val="002F02C7"/>
    <w:rsid w:val="002F04DF"/>
    <w:rsid w:val="002F090A"/>
    <w:rsid w:val="002F0CE8"/>
    <w:rsid w:val="002F0E37"/>
    <w:rsid w:val="002F0FB3"/>
    <w:rsid w:val="002F18D6"/>
    <w:rsid w:val="002F2146"/>
    <w:rsid w:val="002F22FC"/>
    <w:rsid w:val="002F2E12"/>
    <w:rsid w:val="002F2F48"/>
    <w:rsid w:val="002F315E"/>
    <w:rsid w:val="002F3324"/>
    <w:rsid w:val="002F3571"/>
    <w:rsid w:val="002F60EF"/>
    <w:rsid w:val="002F7890"/>
    <w:rsid w:val="00300901"/>
    <w:rsid w:val="00300E7C"/>
    <w:rsid w:val="00301A0F"/>
    <w:rsid w:val="00302F7E"/>
    <w:rsid w:val="0030355B"/>
    <w:rsid w:val="00303679"/>
    <w:rsid w:val="00303A09"/>
    <w:rsid w:val="00303DEF"/>
    <w:rsid w:val="00303F0A"/>
    <w:rsid w:val="00304F86"/>
    <w:rsid w:val="003051E6"/>
    <w:rsid w:val="00305779"/>
    <w:rsid w:val="003059D8"/>
    <w:rsid w:val="00306E03"/>
    <w:rsid w:val="00307184"/>
    <w:rsid w:val="003075F2"/>
    <w:rsid w:val="00311179"/>
    <w:rsid w:val="00311353"/>
    <w:rsid w:val="00311753"/>
    <w:rsid w:val="00312558"/>
    <w:rsid w:val="003130A7"/>
    <w:rsid w:val="00313A0E"/>
    <w:rsid w:val="00313A1F"/>
    <w:rsid w:val="00313A39"/>
    <w:rsid w:val="00313C57"/>
    <w:rsid w:val="00314471"/>
    <w:rsid w:val="003144A4"/>
    <w:rsid w:val="00314C4C"/>
    <w:rsid w:val="00314F53"/>
    <w:rsid w:val="00314FAF"/>
    <w:rsid w:val="00315A6A"/>
    <w:rsid w:val="00315B45"/>
    <w:rsid w:val="00315E71"/>
    <w:rsid w:val="00315F1A"/>
    <w:rsid w:val="00316067"/>
    <w:rsid w:val="003173F9"/>
    <w:rsid w:val="00317C5A"/>
    <w:rsid w:val="00317E19"/>
    <w:rsid w:val="0032036A"/>
    <w:rsid w:val="0032048A"/>
    <w:rsid w:val="00321196"/>
    <w:rsid w:val="003212D9"/>
    <w:rsid w:val="00321B5C"/>
    <w:rsid w:val="003221C6"/>
    <w:rsid w:val="00322759"/>
    <w:rsid w:val="00322D08"/>
    <w:rsid w:val="00324295"/>
    <w:rsid w:val="0032449A"/>
    <w:rsid w:val="00324B7A"/>
    <w:rsid w:val="00325427"/>
    <w:rsid w:val="0032567D"/>
    <w:rsid w:val="003257CC"/>
    <w:rsid w:val="0032669B"/>
    <w:rsid w:val="0032680C"/>
    <w:rsid w:val="003276F5"/>
    <w:rsid w:val="003300E4"/>
    <w:rsid w:val="00330A4F"/>
    <w:rsid w:val="00330EAE"/>
    <w:rsid w:val="00330F72"/>
    <w:rsid w:val="003316FE"/>
    <w:rsid w:val="003317A4"/>
    <w:rsid w:val="00331C64"/>
    <w:rsid w:val="00332116"/>
    <w:rsid w:val="0033310A"/>
    <w:rsid w:val="00333368"/>
    <w:rsid w:val="0033536A"/>
    <w:rsid w:val="0033582F"/>
    <w:rsid w:val="00335E16"/>
    <w:rsid w:val="003360A0"/>
    <w:rsid w:val="00336156"/>
    <w:rsid w:val="00336A1B"/>
    <w:rsid w:val="00336E0E"/>
    <w:rsid w:val="00340768"/>
    <w:rsid w:val="00340F59"/>
    <w:rsid w:val="00340FB3"/>
    <w:rsid w:val="00341FAC"/>
    <w:rsid w:val="00342306"/>
    <w:rsid w:val="003424A6"/>
    <w:rsid w:val="0034309A"/>
    <w:rsid w:val="00343903"/>
    <w:rsid w:val="00343E92"/>
    <w:rsid w:val="00343EB6"/>
    <w:rsid w:val="0034413B"/>
    <w:rsid w:val="00345768"/>
    <w:rsid w:val="00345AA7"/>
    <w:rsid w:val="003460CC"/>
    <w:rsid w:val="00346519"/>
    <w:rsid w:val="00346540"/>
    <w:rsid w:val="003465E1"/>
    <w:rsid w:val="00346B58"/>
    <w:rsid w:val="00346C63"/>
    <w:rsid w:val="00346D1E"/>
    <w:rsid w:val="003476C9"/>
    <w:rsid w:val="003506AB"/>
    <w:rsid w:val="00350AE8"/>
    <w:rsid w:val="00351041"/>
    <w:rsid w:val="0035159B"/>
    <w:rsid w:val="00351820"/>
    <w:rsid w:val="00351B32"/>
    <w:rsid w:val="00351B3A"/>
    <w:rsid w:val="00351DA3"/>
    <w:rsid w:val="00352420"/>
    <w:rsid w:val="00352DE2"/>
    <w:rsid w:val="00352E2C"/>
    <w:rsid w:val="003534A6"/>
    <w:rsid w:val="00353C8F"/>
    <w:rsid w:val="00354439"/>
    <w:rsid w:val="003546BD"/>
    <w:rsid w:val="003547EE"/>
    <w:rsid w:val="00354986"/>
    <w:rsid w:val="00354E3C"/>
    <w:rsid w:val="003553CB"/>
    <w:rsid w:val="003558C0"/>
    <w:rsid w:val="00355D2B"/>
    <w:rsid w:val="00357250"/>
    <w:rsid w:val="00357708"/>
    <w:rsid w:val="00357BA9"/>
    <w:rsid w:val="00357EEA"/>
    <w:rsid w:val="00360294"/>
    <w:rsid w:val="003603DA"/>
    <w:rsid w:val="0036073B"/>
    <w:rsid w:val="0036081B"/>
    <w:rsid w:val="00360ED0"/>
    <w:rsid w:val="0036188E"/>
    <w:rsid w:val="00361AB1"/>
    <w:rsid w:val="00361AE7"/>
    <w:rsid w:val="003626FB"/>
    <w:rsid w:val="00362D1A"/>
    <w:rsid w:val="00363225"/>
    <w:rsid w:val="003639AC"/>
    <w:rsid w:val="00363ABD"/>
    <w:rsid w:val="0036416E"/>
    <w:rsid w:val="003641CC"/>
    <w:rsid w:val="0036473B"/>
    <w:rsid w:val="003648AD"/>
    <w:rsid w:val="00364E84"/>
    <w:rsid w:val="00365345"/>
    <w:rsid w:val="003659A1"/>
    <w:rsid w:val="00365A30"/>
    <w:rsid w:val="00365E79"/>
    <w:rsid w:val="0036656E"/>
    <w:rsid w:val="00366E0E"/>
    <w:rsid w:val="003674C1"/>
    <w:rsid w:val="00367FC2"/>
    <w:rsid w:val="00370208"/>
    <w:rsid w:val="00370212"/>
    <w:rsid w:val="0037039E"/>
    <w:rsid w:val="00370CBC"/>
    <w:rsid w:val="00370DEA"/>
    <w:rsid w:val="0037107A"/>
    <w:rsid w:val="00371336"/>
    <w:rsid w:val="00371528"/>
    <w:rsid w:val="0037166A"/>
    <w:rsid w:val="003716E9"/>
    <w:rsid w:val="00372CAB"/>
    <w:rsid w:val="00372D6A"/>
    <w:rsid w:val="003739DF"/>
    <w:rsid w:val="003741F6"/>
    <w:rsid w:val="00374325"/>
    <w:rsid w:val="003748A4"/>
    <w:rsid w:val="00374ADD"/>
    <w:rsid w:val="00374E4D"/>
    <w:rsid w:val="003756B8"/>
    <w:rsid w:val="00376AB2"/>
    <w:rsid w:val="00376C10"/>
    <w:rsid w:val="00376CF2"/>
    <w:rsid w:val="0037772E"/>
    <w:rsid w:val="00377E86"/>
    <w:rsid w:val="00380B36"/>
    <w:rsid w:val="00380B57"/>
    <w:rsid w:val="00380F0E"/>
    <w:rsid w:val="0038194B"/>
    <w:rsid w:val="003824DD"/>
    <w:rsid w:val="00382FCB"/>
    <w:rsid w:val="00383013"/>
    <w:rsid w:val="003831A0"/>
    <w:rsid w:val="003832E0"/>
    <w:rsid w:val="003836EF"/>
    <w:rsid w:val="00383924"/>
    <w:rsid w:val="00384018"/>
    <w:rsid w:val="0038429E"/>
    <w:rsid w:val="0038451A"/>
    <w:rsid w:val="0038464D"/>
    <w:rsid w:val="00384BFA"/>
    <w:rsid w:val="00384D6D"/>
    <w:rsid w:val="00385EAF"/>
    <w:rsid w:val="003862B5"/>
    <w:rsid w:val="003867A4"/>
    <w:rsid w:val="00386C68"/>
    <w:rsid w:val="00387663"/>
    <w:rsid w:val="0038794A"/>
    <w:rsid w:val="00390031"/>
    <w:rsid w:val="00390164"/>
    <w:rsid w:val="0039068E"/>
    <w:rsid w:val="00390AE5"/>
    <w:rsid w:val="00390D68"/>
    <w:rsid w:val="003915CC"/>
    <w:rsid w:val="0039219C"/>
    <w:rsid w:val="003922DB"/>
    <w:rsid w:val="0039237F"/>
    <w:rsid w:val="003929D1"/>
    <w:rsid w:val="00392B38"/>
    <w:rsid w:val="00392E4F"/>
    <w:rsid w:val="00392F42"/>
    <w:rsid w:val="00393332"/>
    <w:rsid w:val="003933E3"/>
    <w:rsid w:val="003935D0"/>
    <w:rsid w:val="00393DF4"/>
    <w:rsid w:val="00393EAB"/>
    <w:rsid w:val="00394012"/>
    <w:rsid w:val="00394274"/>
    <w:rsid w:val="00394650"/>
    <w:rsid w:val="003947FD"/>
    <w:rsid w:val="003949F3"/>
    <w:rsid w:val="00394A24"/>
    <w:rsid w:val="00394F91"/>
    <w:rsid w:val="003953A3"/>
    <w:rsid w:val="0039588A"/>
    <w:rsid w:val="00395BB4"/>
    <w:rsid w:val="00395C79"/>
    <w:rsid w:val="0039610A"/>
    <w:rsid w:val="00396448"/>
    <w:rsid w:val="00396914"/>
    <w:rsid w:val="00396D6D"/>
    <w:rsid w:val="00396F27"/>
    <w:rsid w:val="00397149"/>
    <w:rsid w:val="003972BD"/>
    <w:rsid w:val="00397EC2"/>
    <w:rsid w:val="003A0ABF"/>
    <w:rsid w:val="003A0BDE"/>
    <w:rsid w:val="003A0D1E"/>
    <w:rsid w:val="003A1DD6"/>
    <w:rsid w:val="003A1EF9"/>
    <w:rsid w:val="003A248D"/>
    <w:rsid w:val="003A265C"/>
    <w:rsid w:val="003A3098"/>
    <w:rsid w:val="003A364A"/>
    <w:rsid w:val="003A37B0"/>
    <w:rsid w:val="003A38E8"/>
    <w:rsid w:val="003A3B8C"/>
    <w:rsid w:val="003A3BA4"/>
    <w:rsid w:val="003A42BA"/>
    <w:rsid w:val="003A4712"/>
    <w:rsid w:val="003A5011"/>
    <w:rsid w:val="003A5395"/>
    <w:rsid w:val="003A5510"/>
    <w:rsid w:val="003A55E4"/>
    <w:rsid w:val="003A6A17"/>
    <w:rsid w:val="003A6AB3"/>
    <w:rsid w:val="003A6CE1"/>
    <w:rsid w:val="003A7687"/>
    <w:rsid w:val="003A7E57"/>
    <w:rsid w:val="003A7F25"/>
    <w:rsid w:val="003B02C6"/>
    <w:rsid w:val="003B0553"/>
    <w:rsid w:val="003B0614"/>
    <w:rsid w:val="003B0EA0"/>
    <w:rsid w:val="003B1372"/>
    <w:rsid w:val="003B13E8"/>
    <w:rsid w:val="003B1521"/>
    <w:rsid w:val="003B21A0"/>
    <w:rsid w:val="003B21CC"/>
    <w:rsid w:val="003B2267"/>
    <w:rsid w:val="003B24BC"/>
    <w:rsid w:val="003B2553"/>
    <w:rsid w:val="003B256B"/>
    <w:rsid w:val="003B2943"/>
    <w:rsid w:val="003B297D"/>
    <w:rsid w:val="003B29EF"/>
    <w:rsid w:val="003B47D2"/>
    <w:rsid w:val="003B4CEF"/>
    <w:rsid w:val="003B4E69"/>
    <w:rsid w:val="003B5511"/>
    <w:rsid w:val="003B5B00"/>
    <w:rsid w:val="003B5D24"/>
    <w:rsid w:val="003B6565"/>
    <w:rsid w:val="003B6E53"/>
    <w:rsid w:val="003B6F39"/>
    <w:rsid w:val="003B7A66"/>
    <w:rsid w:val="003C0106"/>
    <w:rsid w:val="003C0225"/>
    <w:rsid w:val="003C0752"/>
    <w:rsid w:val="003C1C3E"/>
    <w:rsid w:val="003C1C44"/>
    <w:rsid w:val="003C2878"/>
    <w:rsid w:val="003C2AAF"/>
    <w:rsid w:val="003C2B22"/>
    <w:rsid w:val="003C2BB9"/>
    <w:rsid w:val="003C2C91"/>
    <w:rsid w:val="003C2CE8"/>
    <w:rsid w:val="003C359E"/>
    <w:rsid w:val="003C3AB1"/>
    <w:rsid w:val="003C3E60"/>
    <w:rsid w:val="003C42D6"/>
    <w:rsid w:val="003C44A1"/>
    <w:rsid w:val="003C44AF"/>
    <w:rsid w:val="003C48FE"/>
    <w:rsid w:val="003C4C4B"/>
    <w:rsid w:val="003C528C"/>
    <w:rsid w:val="003C554D"/>
    <w:rsid w:val="003C5554"/>
    <w:rsid w:val="003C5615"/>
    <w:rsid w:val="003C56F9"/>
    <w:rsid w:val="003C5AAA"/>
    <w:rsid w:val="003C60D5"/>
    <w:rsid w:val="003C626F"/>
    <w:rsid w:val="003C7941"/>
    <w:rsid w:val="003C7C72"/>
    <w:rsid w:val="003C7E07"/>
    <w:rsid w:val="003D0277"/>
    <w:rsid w:val="003D0690"/>
    <w:rsid w:val="003D0E9A"/>
    <w:rsid w:val="003D113C"/>
    <w:rsid w:val="003D1746"/>
    <w:rsid w:val="003D25DD"/>
    <w:rsid w:val="003D291B"/>
    <w:rsid w:val="003D2933"/>
    <w:rsid w:val="003D2B7D"/>
    <w:rsid w:val="003D2E7B"/>
    <w:rsid w:val="003D3011"/>
    <w:rsid w:val="003D31B0"/>
    <w:rsid w:val="003D31E3"/>
    <w:rsid w:val="003D3BF5"/>
    <w:rsid w:val="003D3EA4"/>
    <w:rsid w:val="003D447E"/>
    <w:rsid w:val="003D48EB"/>
    <w:rsid w:val="003D6335"/>
    <w:rsid w:val="003D6DE1"/>
    <w:rsid w:val="003D704C"/>
    <w:rsid w:val="003D73FF"/>
    <w:rsid w:val="003D7576"/>
    <w:rsid w:val="003D75F9"/>
    <w:rsid w:val="003D7ADC"/>
    <w:rsid w:val="003E047F"/>
    <w:rsid w:val="003E1CEF"/>
    <w:rsid w:val="003E1D34"/>
    <w:rsid w:val="003E238A"/>
    <w:rsid w:val="003E2D48"/>
    <w:rsid w:val="003E2E43"/>
    <w:rsid w:val="003E3500"/>
    <w:rsid w:val="003E3BC4"/>
    <w:rsid w:val="003E41B0"/>
    <w:rsid w:val="003E4469"/>
    <w:rsid w:val="003E44A0"/>
    <w:rsid w:val="003E49B7"/>
    <w:rsid w:val="003E4BED"/>
    <w:rsid w:val="003E4E6E"/>
    <w:rsid w:val="003E5B1D"/>
    <w:rsid w:val="003E64EF"/>
    <w:rsid w:val="003E6630"/>
    <w:rsid w:val="003E68BF"/>
    <w:rsid w:val="003E68E4"/>
    <w:rsid w:val="003E6AFA"/>
    <w:rsid w:val="003E6BDF"/>
    <w:rsid w:val="003E6CD6"/>
    <w:rsid w:val="003E6FFB"/>
    <w:rsid w:val="003E75DF"/>
    <w:rsid w:val="003E76DF"/>
    <w:rsid w:val="003F0036"/>
    <w:rsid w:val="003F097D"/>
    <w:rsid w:val="003F0CE3"/>
    <w:rsid w:val="003F0D35"/>
    <w:rsid w:val="003F1C09"/>
    <w:rsid w:val="003F1CD3"/>
    <w:rsid w:val="003F284D"/>
    <w:rsid w:val="003F2CD5"/>
    <w:rsid w:val="003F2E54"/>
    <w:rsid w:val="003F3715"/>
    <w:rsid w:val="003F4268"/>
    <w:rsid w:val="003F4FA7"/>
    <w:rsid w:val="003F5A89"/>
    <w:rsid w:val="003F6A27"/>
    <w:rsid w:val="003F6A77"/>
    <w:rsid w:val="003F7094"/>
    <w:rsid w:val="003F70F8"/>
    <w:rsid w:val="003F7D1E"/>
    <w:rsid w:val="0040130A"/>
    <w:rsid w:val="0040195E"/>
    <w:rsid w:val="00401B44"/>
    <w:rsid w:val="004021B2"/>
    <w:rsid w:val="004023E7"/>
    <w:rsid w:val="00402984"/>
    <w:rsid w:val="00402BEE"/>
    <w:rsid w:val="0040312A"/>
    <w:rsid w:val="00403185"/>
    <w:rsid w:val="00403341"/>
    <w:rsid w:val="00403484"/>
    <w:rsid w:val="00403E6E"/>
    <w:rsid w:val="00404033"/>
    <w:rsid w:val="00404A9D"/>
    <w:rsid w:val="00405503"/>
    <w:rsid w:val="00405966"/>
    <w:rsid w:val="00405BE9"/>
    <w:rsid w:val="0040690D"/>
    <w:rsid w:val="00406BB1"/>
    <w:rsid w:val="0040729F"/>
    <w:rsid w:val="004076CF"/>
    <w:rsid w:val="00410303"/>
    <w:rsid w:val="0041030C"/>
    <w:rsid w:val="00410708"/>
    <w:rsid w:val="00410A26"/>
    <w:rsid w:val="00410E6E"/>
    <w:rsid w:val="0041199D"/>
    <w:rsid w:val="00411D5B"/>
    <w:rsid w:val="00411E75"/>
    <w:rsid w:val="00411F63"/>
    <w:rsid w:val="004121F8"/>
    <w:rsid w:val="00412DC5"/>
    <w:rsid w:val="00412DDF"/>
    <w:rsid w:val="00412E8B"/>
    <w:rsid w:val="00412EFF"/>
    <w:rsid w:val="00413642"/>
    <w:rsid w:val="00413818"/>
    <w:rsid w:val="004139FD"/>
    <w:rsid w:val="00413AB2"/>
    <w:rsid w:val="00413C9F"/>
    <w:rsid w:val="00414412"/>
    <w:rsid w:val="004144AA"/>
    <w:rsid w:val="00414D23"/>
    <w:rsid w:val="00415197"/>
    <w:rsid w:val="004151B3"/>
    <w:rsid w:val="00415D3D"/>
    <w:rsid w:val="00415EC9"/>
    <w:rsid w:val="004164A2"/>
    <w:rsid w:val="0041689F"/>
    <w:rsid w:val="00416BDE"/>
    <w:rsid w:val="00416BFB"/>
    <w:rsid w:val="00416DF2"/>
    <w:rsid w:val="00417012"/>
    <w:rsid w:val="0041716C"/>
    <w:rsid w:val="0041733E"/>
    <w:rsid w:val="004176F0"/>
    <w:rsid w:val="00417B78"/>
    <w:rsid w:val="004203A3"/>
    <w:rsid w:val="00420408"/>
    <w:rsid w:val="004204C7"/>
    <w:rsid w:val="004216E9"/>
    <w:rsid w:val="004219B9"/>
    <w:rsid w:val="004225BE"/>
    <w:rsid w:val="00422C13"/>
    <w:rsid w:val="0042327C"/>
    <w:rsid w:val="00423B1C"/>
    <w:rsid w:val="00423F78"/>
    <w:rsid w:val="004242B1"/>
    <w:rsid w:val="0042452E"/>
    <w:rsid w:val="0042470A"/>
    <w:rsid w:val="00425332"/>
    <w:rsid w:val="00425493"/>
    <w:rsid w:val="00425A66"/>
    <w:rsid w:val="00426141"/>
    <w:rsid w:val="004266CC"/>
    <w:rsid w:val="004271C8"/>
    <w:rsid w:val="0042752E"/>
    <w:rsid w:val="004279FD"/>
    <w:rsid w:val="00427D1E"/>
    <w:rsid w:val="0043000F"/>
    <w:rsid w:val="0043004E"/>
    <w:rsid w:val="00430825"/>
    <w:rsid w:val="00431C6E"/>
    <w:rsid w:val="00432532"/>
    <w:rsid w:val="004336D8"/>
    <w:rsid w:val="00433889"/>
    <w:rsid w:val="004338F9"/>
    <w:rsid w:val="00433E47"/>
    <w:rsid w:val="00434881"/>
    <w:rsid w:val="004355A2"/>
    <w:rsid w:val="00435917"/>
    <w:rsid w:val="00435EA7"/>
    <w:rsid w:val="00436113"/>
    <w:rsid w:val="004361BE"/>
    <w:rsid w:val="00436752"/>
    <w:rsid w:val="004375C3"/>
    <w:rsid w:val="00437650"/>
    <w:rsid w:val="00440AB6"/>
    <w:rsid w:val="00440FE2"/>
    <w:rsid w:val="00441865"/>
    <w:rsid w:val="004418C2"/>
    <w:rsid w:val="00441D7F"/>
    <w:rsid w:val="00441DF3"/>
    <w:rsid w:val="00441E2C"/>
    <w:rsid w:val="00442787"/>
    <w:rsid w:val="00442830"/>
    <w:rsid w:val="00442D92"/>
    <w:rsid w:val="00443011"/>
    <w:rsid w:val="00443783"/>
    <w:rsid w:val="004438D9"/>
    <w:rsid w:val="00443D29"/>
    <w:rsid w:val="00444BD6"/>
    <w:rsid w:val="00444EB7"/>
    <w:rsid w:val="004450EB"/>
    <w:rsid w:val="00445663"/>
    <w:rsid w:val="00446302"/>
    <w:rsid w:val="004464CE"/>
    <w:rsid w:val="0044706C"/>
    <w:rsid w:val="004471A5"/>
    <w:rsid w:val="004473D4"/>
    <w:rsid w:val="0044774E"/>
    <w:rsid w:val="00450093"/>
    <w:rsid w:val="004505A5"/>
    <w:rsid w:val="0045087F"/>
    <w:rsid w:val="00450B43"/>
    <w:rsid w:val="00450CC9"/>
    <w:rsid w:val="00450CE8"/>
    <w:rsid w:val="00450F84"/>
    <w:rsid w:val="0045185B"/>
    <w:rsid w:val="00451BA3"/>
    <w:rsid w:val="00451FF2"/>
    <w:rsid w:val="00452472"/>
    <w:rsid w:val="0045315D"/>
    <w:rsid w:val="004534C0"/>
    <w:rsid w:val="004541AA"/>
    <w:rsid w:val="00454BD7"/>
    <w:rsid w:val="00454FF7"/>
    <w:rsid w:val="004553FC"/>
    <w:rsid w:val="00455CB9"/>
    <w:rsid w:val="004570BD"/>
    <w:rsid w:val="004577D5"/>
    <w:rsid w:val="0046045C"/>
    <w:rsid w:val="004609D2"/>
    <w:rsid w:val="004614CF"/>
    <w:rsid w:val="00461FAE"/>
    <w:rsid w:val="00462865"/>
    <w:rsid w:val="00462BC6"/>
    <w:rsid w:val="00462BCF"/>
    <w:rsid w:val="00462E1D"/>
    <w:rsid w:val="00463147"/>
    <w:rsid w:val="004639C3"/>
    <w:rsid w:val="00464166"/>
    <w:rsid w:val="0046419E"/>
    <w:rsid w:val="0046452C"/>
    <w:rsid w:val="00464773"/>
    <w:rsid w:val="00464917"/>
    <w:rsid w:val="00464A7F"/>
    <w:rsid w:val="00464A9C"/>
    <w:rsid w:val="00464E22"/>
    <w:rsid w:val="00465587"/>
    <w:rsid w:val="00465A62"/>
    <w:rsid w:val="004667C4"/>
    <w:rsid w:val="004670EA"/>
    <w:rsid w:val="00467304"/>
    <w:rsid w:val="0046740D"/>
    <w:rsid w:val="00470E6C"/>
    <w:rsid w:val="0047124B"/>
    <w:rsid w:val="00471DDC"/>
    <w:rsid w:val="00472FF7"/>
    <w:rsid w:val="004731B0"/>
    <w:rsid w:val="00473E32"/>
    <w:rsid w:val="00473EDE"/>
    <w:rsid w:val="00474BA5"/>
    <w:rsid w:val="00475362"/>
    <w:rsid w:val="00475AC8"/>
    <w:rsid w:val="00476A6D"/>
    <w:rsid w:val="00476A8F"/>
    <w:rsid w:val="00476D8B"/>
    <w:rsid w:val="004773A4"/>
    <w:rsid w:val="00477698"/>
    <w:rsid w:val="004776DA"/>
    <w:rsid w:val="004777D2"/>
    <w:rsid w:val="00480098"/>
    <w:rsid w:val="0048098A"/>
    <w:rsid w:val="004810CA"/>
    <w:rsid w:val="004814D3"/>
    <w:rsid w:val="0048240B"/>
    <w:rsid w:val="00482B09"/>
    <w:rsid w:val="00482DBA"/>
    <w:rsid w:val="004839E6"/>
    <w:rsid w:val="0048436E"/>
    <w:rsid w:val="0048453C"/>
    <w:rsid w:val="004849C1"/>
    <w:rsid w:val="00484D0C"/>
    <w:rsid w:val="00484F8E"/>
    <w:rsid w:val="00485381"/>
    <w:rsid w:val="0048577F"/>
    <w:rsid w:val="004860C1"/>
    <w:rsid w:val="0048708A"/>
    <w:rsid w:val="0048732B"/>
    <w:rsid w:val="00487477"/>
    <w:rsid w:val="00487698"/>
    <w:rsid w:val="004909FD"/>
    <w:rsid w:val="004915D5"/>
    <w:rsid w:val="00491731"/>
    <w:rsid w:val="00492F6F"/>
    <w:rsid w:val="004936AE"/>
    <w:rsid w:val="00493929"/>
    <w:rsid w:val="00493CBD"/>
    <w:rsid w:val="00493E9F"/>
    <w:rsid w:val="004944E8"/>
    <w:rsid w:val="004946DB"/>
    <w:rsid w:val="00494727"/>
    <w:rsid w:val="00494F75"/>
    <w:rsid w:val="00495122"/>
    <w:rsid w:val="00497AA5"/>
    <w:rsid w:val="004A0570"/>
    <w:rsid w:val="004A0686"/>
    <w:rsid w:val="004A21FE"/>
    <w:rsid w:val="004A2614"/>
    <w:rsid w:val="004A2AED"/>
    <w:rsid w:val="004A2B04"/>
    <w:rsid w:val="004A2F56"/>
    <w:rsid w:val="004A30C5"/>
    <w:rsid w:val="004A3662"/>
    <w:rsid w:val="004A3BF5"/>
    <w:rsid w:val="004A3CAD"/>
    <w:rsid w:val="004A3DE1"/>
    <w:rsid w:val="004A452A"/>
    <w:rsid w:val="004A4764"/>
    <w:rsid w:val="004A4E47"/>
    <w:rsid w:val="004A4EED"/>
    <w:rsid w:val="004A4F6D"/>
    <w:rsid w:val="004A56BA"/>
    <w:rsid w:val="004A59AD"/>
    <w:rsid w:val="004A5E7F"/>
    <w:rsid w:val="004A5ED0"/>
    <w:rsid w:val="004A6192"/>
    <w:rsid w:val="004A6F62"/>
    <w:rsid w:val="004A76F2"/>
    <w:rsid w:val="004B017D"/>
    <w:rsid w:val="004B0A18"/>
    <w:rsid w:val="004B1924"/>
    <w:rsid w:val="004B19F0"/>
    <w:rsid w:val="004B30DB"/>
    <w:rsid w:val="004B32DC"/>
    <w:rsid w:val="004B3516"/>
    <w:rsid w:val="004B38AC"/>
    <w:rsid w:val="004B394F"/>
    <w:rsid w:val="004B3DC0"/>
    <w:rsid w:val="004B59BA"/>
    <w:rsid w:val="004B66D0"/>
    <w:rsid w:val="004B6B06"/>
    <w:rsid w:val="004B6CB2"/>
    <w:rsid w:val="004B7246"/>
    <w:rsid w:val="004B7785"/>
    <w:rsid w:val="004B7D91"/>
    <w:rsid w:val="004B7DDF"/>
    <w:rsid w:val="004C0501"/>
    <w:rsid w:val="004C0714"/>
    <w:rsid w:val="004C13B2"/>
    <w:rsid w:val="004C17FA"/>
    <w:rsid w:val="004C19E9"/>
    <w:rsid w:val="004C213A"/>
    <w:rsid w:val="004C273B"/>
    <w:rsid w:val="004C27DD"/>
    <w:rsid w:val="004C3641"/>
    <w:rsid w:val="004C380F"/>
    <w:rsid w:val="004C38F2"/>
    <w:rsid w:val="004C40DB"/>
    <w:rsid w:val="004C4F89"/>
    <w:rsid w:val="004C53EE"/>
    <w:rsid w:val="004C5BB5"/>
    <w:rsid w:val="004C6712"/>
    <w:rsid w:val="004C6899"/>
    <w:rsid w:val="004C6C59"/>
    <w:rsid w:val="004C6ECC"/>
    <w:rsid w:val="004C7084"/>
    <w:rsid w:val="004C70DC"/>
    <w:rsid w:val="004C7829"/>
    <w:rsid w:val="004C7EE1"/>
    <w:rsid w:val="004D036A"/>
    <w:rsid w:val="004D0399"/>
    <w:rsid w:val="004D0ED9"/>
    <w:rsid w:val="004D0EE1"/>
    <w:rsid w:val="004D1134"/>
    <w:rsid w:val="004D1682"/>
    <w:rsid w:val="004D16D8"/>
    <w:rsid w:val="004D1A9A"/>
    <w:rsid w:val="004D21D0"/>
    <w:rsid w:val="004D233E"/>
    <w:rsid w:val="004D2696"/>
    <w:rsid w:val="004D2D02"/>
    <w:rsid w:val="004D3A00"/>
    <w:rsid w:val="004D3AFE"/>
    <w:rsid w:val="004D4504"/>
    <w:rsid w:val="004D4D03"/>
    <w:rsid w:val="004D4FD9"/>
    <w:rsid w:val="004D50A8"/>
    <w:rsid w:val="004D57FE"/>
    <w:rsid w:val="004D5A8B"/>
    <w:rsid w:val="004D5B1F"/>
    <w:rsid w:val="004D5EAD"/>
    <w:rsid w:val="004D612B"/>
    <w:rsid w:val="004D665F"/>
    <w:rsid w:val="004D6687"/>
    <w:rsid w:val="004D66F4"/>
    <w:rsid w:val="004D67D0"/>
    <w:rsid w:val="004D7504"/>
    <w:rsid w:val="004D756A"/>
    <w:rsid w:val="004D7FAA"/>
    <w:rsid w:val="004E00D9"/>
    <w:rsid w:val="004E05E1"/>
    <w:rsid w:val="004E0666"/>
    <w:rsid w:val="004E069D"/>
    <w:rsid w:val="004E06D4"/>
    <w:rsid w:val="004E08D5"/>
    <w:rsid w:val="004E096B"/>
    <w:rsid w:val="004E0C28"/>
    <w:rsid w:val="004E0FDD"/>
    <w:rsid w:val="004E119D"/>
    <w:rsid w:val="004E167D"/>
    <w:rsid w:val="004E194A"/>
    <w:rsid w:val="004E22FB"/>
    <w:rsid w:val="004E238D"/>
    <w:rsid w:val="004E2ADC"/>
    <w:rsid w:val="004E2E54"/>
    <w:rsid w:val="004E2FC8"/>
    <w:rsid w:val="004E3BFE"/>
    <w:rsid w:val="004E3F0F"/>
    <w:rsid w:val="004E4960"/>
    <w:rsid w:val="004E4BC8"/>
    <w:rsid w:val="004E4CAB"/>
    <w:rsid w:val="004E4E63"/>
    <w:rsid w:val="004E4E81"/>
    <w:rsid w:val="004E507A"/>
    <w:rsid w:val="004E59F0"/>
    <w:rsid w:val="004E5E7D"/>
    <w:rsid w:val="004E6E50"/>
    <w:rsid w:val="004E731F"/>
    <w:rsid w:val="004E7331"/>
    <w:rsid w:val="004E738A"/>
    <w:rsid w:val="004F006B"/>
    <w:rsid w:val="004F04C3"/>
    <w:rsid w:val="004F0DC7"/>
    <w:rsid w:val="004F0ED0"/>
    <w:rsid w:val="004F20A2"/>
    <w:rsid w:val="004F20E9"/>
    <w:rsid w:val="004F22D5"/>
    <w:rsid w:val="004F2455"/>
    <w:rsid w:val="004F2705"/>
    <w:rsid w:val="004F330E"/>
    <w:rsid w:val="004F3DC5"/>
    <w:rsid w:val="004F3F74"/>
    <w:rsid w:val="004F497A"/>
    <w:rsid w:val="004F4BF9"/>
    <w:rsid w:val="004F5B3E"/>
    <w:rsid w:val="004F5DB8"/>
    <w:rsid w:val="004F5E3A"/>
    <w:rsid w:val="004F6F16"/>
    <w:rsid w:val="004F6F18"/>
    <w:rsid w:val="004F7487"/>
    <w:rsid w:val="004F7B20"/>
    <w:rsid w:val="004F7DCF"/>
    <w:rsid w:val="00500248"/>
    <w:rsid w:val="0050076A"/>
    <w:rsid w:val="005008C4"/>
    <w:rsid w:val="00500A55"/>
    <w:rsid w:val="00500F3C"/>
    <w:rsid w:val="00501499"/>
    <w:rsid w:val="00501772"/>
    <w:rsid w:val="00501BBC"/>
    <w:rsid w:val="00502A21"/>
    <w:rsid w:val="00502AB7"/>
    <w:rsid w:val="00502D4C"/>
    <w:rsid w:val="005035B7"/>
    <w:rsid w:val="005037E2"/>
    <w:rsid w:val="00503881"/>
    <w:rsid w:val="00503AAD"/>
    <w:rsid w:val="00503B81"/>
    <w:rsid w:val="00504D0D"/>
    <w:rsid w:val="005053BF"/>
    <w:rsid w:val="00506274"/>
    <w:rsid w:val="00506C7F"/>
    <w:rsid w:val="00507130"/>
    <w:rsid w:val="00507160"/>
    <w:rsid w:val="005072C4"/>
    <w:rsid w:val="0051008D"/>
    <w:rsid w:val="005101D5"/>
    <w:rsid w:val="00510784"/>
    <w:rsid w:val="005108E9"/>
    <w:rsid w:val="00510DE5"/>
    <w:rsid w:val="0051101D"/>
    <w:rsid w:val="005113ED"/>
    <w:rsid w:val="00511549"/>
    <w:rsid w:val="00511928"/>
    <w:rsid w:val="00511D42"/>
    <w:rsid w:val="005120BA"/>
    <w:rsid w:val="005124D1"/>
    <w:rsid w:val="00512FDD"/>
    <w:rsid w:val="005137AC"/>
    <w:rsid w:val="0051380C"/>
    <w:rsid w:val="00513ACA"/>
    <w:rsid w:val="00513AFF"/>
    <w:rsid w:val="00513E85"/>
    <w:rsid w:val="0051407F"/>
    <w:rsid w:val="005141E8"/>
    <w:rsid w:val="00514A93"/>
    <w:rsid w:val="00515042"/>
    <w:rsid w:val="00515B27"/>
    <w:rsid w:val="00515B96"/>
    <w:rsid w:val="005166A6"/>
    <w:rsid w:val="005169E6"/>
    <w:rsid w:val="00516FB9"/>
    <w:rsid w:val="0051715F"/>
    <w:rsid w:val="0051762B"/>
    <w:rsid w:val="00517636"/>
    <w:rsid w:val="00517D4F"/>
    <w:rsid w:val="00517FB3"/>
    <w:rsid w:val="005208B1"/>
    <w:rsid w:val="00521095"/>
    <w:rsid w:val="00521170"/>
    <w:rsid w:val="00521992"/>
    <w:rsid w:val="00521EE0"/>
    <w:rsid w:val="00522756"/>
    <w:rsid w:val="005229B2"/>
    <w:rsid w:val="00522A2D"/>
    <w:rsid w:val="00523080"/>
    <w:rsid w:val="0052309E"/>
    <w:rsid w:val="005231EB"/>
    <w:rsid w:val="0052322D"/>
    <w:rsid w:val="005232A6"/>
    <w:rsid w:val="00523C36"/>
    <w:rsid w:val="00524309"/>
    <w:rsid w:val="005244C4"/>
    <w:rsid w:val="005247EC"/>
    <w:rsid w:val="00524801"/>
    <w:rsid w:val="00524A0A"/>
    <w:rsid w:val="00525015"/>
    <w:rsid w:val="0052530B"/>
    <w:rsid w:val="00525C63"/>
    <w:rsid w:val="005271D4"/>
    <w:rsid w:val="00527260"/>
    <w:rsid w:val="0052730F"/>
    <w:rsid w:val="00527451"/>
    <w:rsid w:val="00527BFA"/>
    <w:rsid w:val="00530427"/>
    <w:rsid w:val="005315E2"/>
    <w:rsid w:val="005315F2"/>
    <w:rsid w:val="00531E2F"/>
    <w:rsid w:val="00532615"/>
    <w:rsid w:val="005326D5"/>
    <w:rsid w:val="00532990"/>
    <w:rsid w:val="00532E0D"/>
    <w:rsid w:val="00533082"/>
    <w:rsid w:val="0053496E"/>
    <w:rsid w:val="00534EF9"/>
    <w:rsid w:val="0053690B"/>
    <w:rsid w:val="00537C95"/>
    <w:rsid w:val="005407A0"/>
    <w:rsid w:val="00540B36"/>
    <w:rsid w:val="0054180B"/>
    <w:rsid w:val="00541BDC"/>
    <w:rsid w:val="00542839"/>
    <w:rsid w:val="00542B3D"/>
    <w:rsid w:val="005431D8"/>
    <w:rsid w:val="0054397E"/>
    <w:rsid w:val="00543F1A"/>
    <w:rsid w:val="00544ABD"/>
    <w:rsid w:val="00544C5E"/>
    <w:rsid w:val="0054570A"/>
    <w:rsid w:val="005460C7"/>
    <w:rsid w:val="00546ACF"/>
    <w:rsid w:val="00547026"/>
    <w:rsid w:val="005474AF"/>
    <w:rsid w:val="00547817"/>
    <w:rsid w:val="00547A65"/>
    <w:rsid w:val="005501ED"/>
    <w:rsid w:val="00551386"/>
    <w:rsid w:val="00551E7D"/>
    <w:rsid w:val="00553122"/>
    <w:rsid w:val="00554665"/>
    <w:rsid w:val="00554D0D"/>
    <w:rsid w:val="00554DF9"/>
    <w:rsid w:val="00554E30"/>
    <w:rsid w:val="00555495"/>
    <w:rsid w:val="00555729"/>
    <w:rsid w:val="005565F4"/>
    <w:rsid w:val="00556F0C"/>
    <w:rsid w:val="00557AD8"/>
    <w:rsid w:val="00560BC8"/>
    <w:rsid w:val="00560E60"/>
    <w:rsid w:val="00560FF9"/>
    <w:rsid w:val="005615E2"/>
    <w:rsid w:val="00561AA5"/>
    <w:rsid w:val="00561D8D"/>
    <w:rsid w:val="00561DFF"/>
    <w:rsid w:val="00562043"/>
    <w:rsid w:val="0056211E"/>
    <w:rsid w:val="00562493"/>
    <w:rsid w:val="00563982"/>
    <w:rsid w:val="00563D5A"/>
    <w:rsid w:val="00563F6C"/>
    <w:rsid w:val="00564057"/>
    <w:rsid w:val="00564166"/>
    <w:rsid w:val="005642C3"/>
    <w:rsid w:val="005649E7"/>
    <w:rsid w:val="005652DE"/>
    <w:rsid w:val="005654DF"/>
    <w:rsid w:val="00565F9B"/>
    <w:rsid w:val="00566A48"/>
    <w:rsid w:val="00566AD9"/>
    <w:rsid w:val="00566F53"/>
    <w:rsid w:val="00567037"/>
    <w:rsid w:val="00570E51"/>
    <w:rsid w:val="005711E1"/>
    <w:rsid w:val="00571444"/>
    <w:rsid w:val="00572333"/>
    <w:rsid w:val="0057274F"/>
    <w:rsid w:val="00572AC8"/>
    <w:rsid w:val="00573042"/>
    <w:rsid w:val="00573183"/>
    <w:rsid w:val="00573578"/>
    <w:rsid w:val="0057402B"/>
    <w:rsid w:val="00574622"/>
    <w:rsid w:val="00575482"/>
    <w:rsid w:val="005756ED"/>
    <w:rsid w:val="00575A6D"/>
    <w:rsid w:val="005761D6"/>
    <w:rsid w:val="00576406"/>
    <w:rsid w:val="0057724D"/>
    <w:rsid w:val="00577DB7"/>
    <w:rsid w:val="00577F2C"/>
    <w:rsid w:val="00577F83"/>
    <w:rsid w:val="0058026C"/>
    <w:rsid w:val="0058040F"/>
    <w:rsid w:val="00580A26"/>
    <w:rsid w:val="0058153D"/>
    <w:rsid w:val="00581A55"/>
    <w:rsid w:val="005820EB"/>
    <w:rsid w:val="00582143"/>
    <w:rsid w:val="00582185"/>
    <w:rsid w:val="005826AF"/>
    <w:rsid w:val="00582EB4"/>
    <w:rsid w:val="005833DA"/>
    <w:rsid w:val="0058378E"/>
    <w:rsid w:val="00583FC1"/>
    <w:rsid w:val="0058483E"/>
    <w:rsid w:val="005851A4"/>
    <w:rsid w:val="00585AA6"/>
    <w:rsid w:val="00585B82"/>
    <w:rsid w:val="00586516"/>
    <w:rsid w:val="005868EC"/>
    <w:rsid w:val="00586A8A"/>
    <w:rsid w:val="00586E33"/>
    <w:rsid w:val="00586EF9"/>
    <w:rsid w:val="005872EC"/>
    <w:rsid w:val="00587537"/>
    <w:rsid w:val="005875BA"/>
    <w:rsid w:val="0058764D"/>
    <w:rsid w:val="005877BF"/>
    <w:rsid w:val="005909A2"/>
    <w:rsid w:val="00590F7A"/>
    <w:rsid w:val="005916A7"/>
    <w:rsid w:val="0059171E"/>
    <w:rsid w:val="00591A7B"/>
    <w:rsid w:val="00591B6B"/>
    <w:rsid w:val="0059264F"/>
    <w:rsid w:val="005928DF"/>
    <w:rsid w:val="00592FE3"/>
    <w:rsid w:val="00593240"/>
    <w:rsid w:val="00593AC6"/>
    <w:rsid w:val="005948A3"/>
    <w:rsid w:val="00594D67"/>
    <w:rsid w:val="005951B6"/>
    <w:rsid w:val="005953DE"/>
    <w:rsid w:val="0059544D"/>
    <w:rsid w:val="00595B03"/>
    <w:rsid w:val="00595CC2"/>
    <w:rsid w:val="0059625E"/>
    <w:rsid w:val="005964CB"/>
    <w:rsid w:val="005967C7"/>
    <w:rsid w:val="005970DA"/>
    <w:rsid w:val="00597A7E"/>
    <w:rsid w:val="005A0502"/>
    <w:rsid w:val="005A19F7"/>
    <w:rsid w:val="005A2360"/>
    <w:rsid w:val="005A2785"/>
    <w:rsid w:val="005A2A16"/>
    <w:rsid w:val="005A2D5C"/>
    <w:rsid w:val="005A3699"/>
    <w:rsid w:val="005A3740"/>
    <w:rsid w:val="005A37F8"/>
    <w:rsid w:val="005A401E"/>
    <w:rsid w:val="005A41D2"/>
    <w:rsid w:val="005A475A"/>
    <w:rsid w:val="005A4802"/>
    <w:rsid w:val="005A4831"/>
    <w:rsid w:val="005A4D1E"/>
    <w:rsid w:val="005A578F"/>
    <w:rsid w:val="005A5B1B"/>
    <w:rsid w:val="005A6323"/>
    <w:rsid w:val="005A7060"/>
    <w:rsid w:val="005A779E"/>
    <w:rsid w:val="005A7989"/>
    <w:rsid w:val="005A799C"/>
    <w:rsid w:val="005A7EED"/>
    <w:rsid w:val="005B05F3"/>
    <w:rsid w:val="005B0848"/>
    <w:rsid w:val="005B1708"/>
    <w:rsid w:val="005B1871"/>
    <w:rsid w:val="005B2792"/>
    <w:rsid w:val="005B294B"/>
    <w:rsid w:val="005B2DA5"/>
    <w:rsid w:val="005B3839"/>
    <w:rsid w:val="005B3D50"/>
    <w:rsid w:val="005B477A"/>
    <w:rsid w:val="005B5601"/>
    <w:rsid w:val="005B60F8"/>
    <w:rsid w:val="005B6345"/>
    <w:rsid w:val="005B6D21"/>
    <w:rsid w:val="005B7BBC"/>
    <w:rsid w:val="005B7D1C"/>
    <w:rsid w:val="005C0A5C"/>
    <w:rsid w:val="005C0DF5"/>
    <w:rsid w:val="005C1186"/>
    <w:rsid w:val="005C176D"/>
    <w:rsid w:val="005C1AC1"/>
    <w:rsid w:val="005C1BE9"/>
    <w:rsid w:val="005C25EA"/>
    <w:rsid w:val="005C3661"/>
    <w:rsid w:val="005C3AF8"/>
    <w:rsid w:val="005C3DEB"/>
    <w:rsid w:val="005C3EE2"/>
    <w:rsid w:val="005C3F31"/>
    <w:rsid w:val="005C42C5"/>
    <w:rsid w:val="005C4370"/>
    <w:rsid w:val="005C4452"/>
    <w:rsid w:val="005C4D25"/>
    <w:rsid w:val="005C55DE"/>
    <w:rsid w:val="005C55F1"/>
    <w:rsid w:val="005C565C"/>
    <w:rsid w:val="005C57A8"/>
    <w:rsid w:val="005C614C"/>
    <w:rsid w:val="005C6216"/>
    <w:rsid w:val="005C6831"/>
    <w:rsid w:val="005C6869"/>
    <w:rsid w:val="005C7D99"/>
    <w:rsid w:val="005D0293"/>
    <w:rsid w:val="005D06E8"/>
    <w:rsid w:val="005D0DB1"/>
    <w:rsid w:val="005D0E98"/>
    <w:rsid w:val="005D131A"/>
    <w:rsid w:val="005D1559"/>
    <w:rsid w:val="005D1AC0"/>
    <w:rsid w:val="005D1C11"/>
    <w:rsid w:val="005D1D6A"/>
    <w:rsid w:val="005D1E4B"/>
    <w:rsid w:val="005D22AF"/>
    <w:rsid w:val="005D243F"/>
    <w:rsid w:val="005D2527"/>
    <w:rsid w:val="005D3A7B"/>
    <w:rsid w:val="005D3AD5"/>
    <w:rsid w:val="005D5113"/>
    <w:rsid w:val="005D54FC"/>
    <w:rsid w:val="005D5D6D"/>
    <w:rsid w:val="005D5F51"/>
    <w:rsid w:val="005D6586"/>
    <w:rsid w:val="005D6830"/>
    <w:rsid w:val="005D741C"/>
    <w:rsid w:val="005D7F83"/>
    <w:rsid w:val="005D7FCA"/>
    <w:rsid w:val="005E0676"/>
    <w:rsid w:val="005E0FD9"/>
    <w:rsid w:val="005E1481"/>
    <w:rsid w:val="005E25EB"/>
    <w:rsid w:val="005E2C13"/>
    <w:rsid w:val="005E3503"/>
    <w:rsid w:val="005E44A4"/>
    <w:rsid w:val="005E4879"/>
    <w:rsid w:val="005E4E26"/>
    <w:rsid w:val="005E4E37"/>
    <w:rsid w:val="005E57CA"/>
    <w:rsid w:val="005E67D5"/>
    <w:rsid w:val="005E6897"/>
    <w:rsid w:val="005E69D1"/>
    <w:rsid w:val="005E70ED"/>
    <w:rsid w:val="005E7339"/>
    <w:rsid w:val="005E7C56"/>
    <w:rsid w:val="005F026C"/>
    <w:rsid w:val="005F05CE"/>
    <w:rsid w:val="005F0E93"/>
    <w:rsid w:val="005F0F19"/>
    <w:rsid w:val="005F2306"/>
    <w:rsid w:val="005F267D"/>
    <w:rsid w:val="005F31B8"/>
    <w:rsid w:val="005F3C71"/>
    <w:rsid w:val="005F56E0"/>
    <w:rsid w:val="005F5DF9"/>
    <w:rsid w:val="005F601F"/>
    <w:rsid w:val="005F603E"/>
    <w:rsid w:val="005F6978"/>
    <w:rsid w:val="005F71E2"/>
    <w:rsid w:val="005F7408"/>
    <w:rsid w:val="005F799C"/>
    <w:rsid w:val="005F7D99"/>
    <w:rsid w:val="005F7EFB"/>
    <w:rsid w:val="00600607"/>
    <w:rsid w:val="006006E1"/>
    <w:rsid w:val="00600D21"/>
    <w:rsid w:val="006011AC"/>
    <w:rsid w:val="00601315"/>
    <w:rsid w:val="00601651"/>
    <w:rsid w:val="006019CD"/>
    <w:rsid w:val="00602329"/>
    <w:rsid w:val="00602B67"/>
    <w:rsid w:val="00603DC4"/>
    <w:rsid w:val="006045E5"/>
    <w:rsid w:val="006046FE"/>
    <w:rsid w:val="00604C3B"/>
    <w:rsid w:val="00604DD1"/>
    <w:rsid w:val="00604FF5"/>
    <w:rsid w:val="00605434"/>
    <w:rsid w:val="006054A9"/>
    <w:rsid w:val="006058AA"/>
    <w:rsid w:val="006058C2"/>
    <w:rsid w:val="006058D6"/>
    <w:rsid w:val="00605A07"/>
    <w:rsid w:val="00606A2D"/>
    <w:rsid w:val="00606FF1"/>
    <w:rsid w:val="0060718D"/>
    <w:rsid w:val="00607A42"/>
    <w:rsid w:val="00607ECE"/>
    <w:rsid w:val="006103FA"/>
    <w:rsid w:val="0061096E"/>
    <w:rsid w:val="006112F2"/>
    <w:rsid w:val="00611550"/>
    <w:rsid w:val="00611E41"/>
    <w:rsid w:val="00612133"/>
    <w:rsid w:val="0061246E"/>
    <w:rsid w:val="0061362F"/>
    <w:rsid w:val="00613784"/>
    <w:rsid w:val="006147B6"/>
    <w:rsid w:val="00615626"/>
    <w:rsid w:val="006162E6"/>
    <w:rsid w:val="006169BE"/>
    <w:rsid w:val="00616DA6"/>
    <w:rsid w:val="006171A5"/>
    <w:rsid w:val="0061738F"/>
    <w:rsid w:val="0061773B"/>
    <w:rsid w:val="00617F7E"/>
    <w:rsid w:val="006200D6"/>
    <w:rsid w:val="00620255"/>
    <w:rsid w:val="00620E22"/>
    <w:rsid w:val="00621275"/>
    <w:rsid w:val="00621733"/>
    <w:rsid w:val="00621755"/>
    <w:rsid w:val="00622BCB"/>
    <w:rsid w:val="006231A1"/>
    <w:rsid w:val="006236D8"/>
    <w:rsid w:val="0062386C"/>
    <w:rsid w:val="0062404D"/>
    <w:rsid w:val="00624518"/>
    <w:rsid w:val="00624DCC"/>
    <w:rsid w:val="0062655F"/>
    <w:rsid w:val="00626657"/>
    <w:rsid w:val="00626931"/>
    <w:rsid w:val="00627248"/>
    <w:rsid w:val="0062752C"/>
    <w:rsid w:val="00627F7D"/>
    <w:rsid w:val="00630834"/>
    <w:rsid w:val="006309FF"/>
    <w:rsid w:val="00630A60"/>
    <w:rsid w:val="00630FCE"/>
    <w:rsid w:val="00631F81"/>
    <w:rsid w:val="00632FFC"/>
    <w:rsid w:val="00633094"/>
    <w:rsid w:val="006339E5"/>
    <w:rsid w:val="00633D6E"/>
    <w:rsid w:val="0063461E"/>
    <w:rsid w:val="00634D30"/>
    <w:rsid w:val="00635D03"/>
    <w:rsid w:val="00635E8C"/>
    <w:rsid w:val="00635EB5"/>
    <w:rsid w:val="00636157"/>
    <w:rsid w:val="006361FA"/>
    <w:rsid w:val="00636389"/>
    <w:rsid w:val="00637613"/>
    <w:rsid w:val="00637D6F"/>
    <w:rsid w:val="006407D9"/>
    <w:rsid w:val="00640C84"/>
    <w:rsid w:val="006411AB"/>
    <w:rsid w:val="00641490"/>
    <w:rsid w:val="00641AE1"/>
    <w:rsid w:val="0064206B"/>
    <w:rsid w:val="00642A0C"/>
    <w:rsid w:val="00642D9D"/>
    <w:rsid w:val="0064336F"/>
    <w:rsid w:val="006433FB"/>
    <w:rsid w:val="006436F6"/>
    <w:rsid w:val="00644603"/>
    <w:rsid w:val="00644E0E"/>
    <w:rsid w:val="0064504B"/>
    <w:rsid w:val="00645AFF"/>
    <w:rsid w:val="00645C5F"/>
    <w:rsid w:val="00645D1E"/>
    <w:rsid w:val="00645F6F"/>
    <w:rsid w:val="0064602D"/>
    <w:rsid w:val="00646B2A"/>
    <w:rsid w:val="00646DAB"/>
    <w:rsid w:val="00647424"/>
    <w:rsid w:val="0065005F"/>
    <w:rsid w:val="0065007B"/>
    <w:rsid w:val="006501DE"/>
    <w:rsid w:val="00650CC9"/>
    <w:rsid w:val="0065129C"/>
    <w:rsid w:val="006512D7"/>
    <w:rsid w:val="0065148C"/>
    <w:rsid w:val="0065196D"/>
    <w:rsid w:val="00652022"/>
    <w:rsid w:val="00652E30"/>
    <w:rsid w:val="00653642"/>
    <w:rsid w:val="00654807"/>
    <w:rsid w:val="00654996"/>
    <w:rsid w:val="00654E76"/>
    <w:rsid w:val="00655644"/>
    <w:rsid w:val="0065576C"/>
    <w:rsid w:val="006559FF"/>
    <w:rsid w:val="00655AD5"/>
    <w:rsid w:val="00656504"/>
    <w:rsid w:val="0065656D"/>
    <w:rsid w:val="00656C6F"/>
    <w:rsid w:val="00657156"/>
    <w:rsid w:val="0065776D"/>
    <w:rsid w:val="00657B8D"/>
    <w:rsid w:val="0066041D"/>
    <w:rsid w:val="00660DC0"/>
    <w:rsid w:val="0066167E"/>
    <w:rsid w:val="0066199E"/>
    <w:rsid w:val="0066211F"/>
    <w:rsid w:val="00662943"/>
    <w:rsid w:val="00662964"/>
    <w:rsid w:val="00662CB3"/>
    <w:rsid w:val="00662D96"/>
    <w:rsid w:val="00663719"/>
    <w:rsid w:val="00663919"/>
    <w:rsid w:val="0066476C"/>
    <w:rsid w:val="00665138"/>
    <w:rsid w:val="00665A22"/>
    <w:rsid w:val="006661B4"/>
    <w:rsid w:val="006664BD"/>
    <w:rsid w:val="006666D2"/>
    <w:rsid w:val="00666A4D"/>
    <w:rsid w:val="0066725C"/>
    <w:rsid w:val="0066742F"/>
    <w:rsid w:val="006675BE"/>
    <w:rsid w:val="00667AE3"/>
    <w:rsid w:val="00670582"/>
    <w:rsid w:val="00670EBB"/>
    <w:rsid w:val="006717F8"/>
    <w:rsid w:val="00671F71"/>
    <w:rsid w:val="006724E7"/>
    <w:rsid w:val="00672807"/>
    <w:rsid w:val="00673ECD"/>
    <w:rsid w:val="00674456"/>
    <w:rsid w:val="006759DA"/>
    <w:rsid w:val="00676678"/>
    <w:rsid w:val="00676EE1"/>
    <w:rsid w:val="0067700D"/>
    <w:rsid w:val="00677040"/>
    <w:rsid w:val="00677B09"/>
    <w:rsid w:val="006801C4"/>
    <w:rsid w:val="0068027B"/>
    <w:rsid w:val="00680D6D"/>
    <w:rsid w:val="0068176A"/>
    <w:rsid w:val="006821DB"/>
    <w:rsid w:val="006825AA"/>
    <w:rsid w:val="00682648"/>
    <w:rsid w:val="0068296D"/>
    <w:rsid w:val="00682F72"/>
    <w:rsid w:val="006830F2"/>
    <w:rsid w:val="006832E5"/>
    <w:rsid w:val="00684CDD"/>
    <w:rsid w:val="006854C7"/>
    <w:rsid w:val="00685BD4"/>
    <w:rsid w:val="00685F05"/>
    <w:rsid w:val="00685FED"/>
    <w:rsid w:val="0068639E"/>
    <w:rsid w:val="00687246"/>
    <w:rsid w:val="0068765F"/>
    <w:rsid w:val="006879E0"/>
    <w:rsid w:val="00687D99"/>
    <w:rsid w:val="00690036"/>
    <w:rsid w:val="006909CE"/>
    <w:rsid w:val="00690AF1"/>
    <w:rsid w:val="0069186F"/>
    <w:rsid w:val="00691883"/>
    <w:rsid w:val="006918AD"/>
    <w:rsid w:val="006919EA"/>
    <w:rsid w:val="0069265E"/>
    <w:rsid w:val="0069369F"/>
    <w:rsid w:val="006942E1"/>
    <w:rsid w:val="006942EE"/>
    <w:rsid w:val="00694B62"/>
    <w:rsid w:val="00694D10"/>
    <w:rsid w:val="00695464"/>
    <w:rsid w:val="0069549A"/>
    <w:rsid w:val="006956C9"/>
    <w:rsid w:val="00696232"/>
    <w:rsid w:val="006967D6"/>
    <w:rsid w:val="00697358"/>
    <w:rsid w:val="0069741D"/>
    <w:rsid w:val="0069756F"/>
    <w:rsid w:val="006975C7"/>
    <w:rsid w:val="0069792F"/>
    <w:rsid w:val="006A08FF"/>
    <w:rsid w:val="006A13BD"/>
    <w:rsid w:val="006A2F32"/>
    <w:rsid w:val="006A31EF"/>
    <w:rsid w:val="006A32A9"/>
    <w:rsid w:val="006A32BB"/>
    <w:rsid w:val="006A4812"/>
    <w:rsid w:val="006A4BFC"/>
    <w:rsid w:val="006A4E0D"/>
    <w:rsid w:val="006A4E2F"/>
    <w:rsid w:val="006A4FB1"/>
    <w:rsid w:val="006A56B7"/>
    <w:rsid w:val="006A6437"/>
    <w:rsid w:val="006A7EEE"/>
    <w:rsid w:val="006B022C"/>
    <w:rsid w:val="006B044E"/>
    <w:rsid w:val="006B0A11"/>
    <w:rsid w:val="006B0E56"/>
    <w:rsid w:val="006B1745"/>
    <w:rsid w:val="006B1983"/>
    <w:rsid w:val="006B2D97"/>
    <w:rsid w:val="006B39C0"/>
    <w:rsid w:val="006B3B83"/>
    <w:rsid w:val="006B3D69"/>
    <w:rsid w:val="006B4F53"/>
    <w:rsid w:val="006B4FC6"/>
    <w:rsid w:val="006B651C"/>
    <w:rsid w:val="006B79B3"/>
    <w:rsid w:val="006B7D3E"/>
    <w:rsid w:val="006C0548"/>
    <w:rsid w:val="006C0791"/>
    <w:rsid w:val="006C1356"/>
    <w:rsid w:val="006C15B5"/>
    <w:rsid w:val="006C1CBB"/>
    <w:rsid w:val="006C2451"/>
    <w:rsid w:val="006C267E"/>
    <w:rsid w:val="006C2DA5"/>
    <w:rsid w:val="006C2EE6"/>
    <w:rsid w:val="006C3061"/>
    <w:rsid w:val="006C3612"/>
    <w:rsid w:val="006C4651"/>
    <w:rsid w:val="006C4996"/>
    <w:rsid w:val="006C4E47"/>
    <w:rsid w:val="006C50A5"/>
    <w:rsid w:val="006C5A1F"/>
    <w:rsid w:val="006C61BC"/>
    <w:rsid w:val="006C6713"/>
    <w:rsid w:val="006C6767"/>
    <w:rsid w:val="006C6803"/>
    <w:rsid w:val="006C681C"/>
    <w:rsid w:val="006C6891"/>
    <w:rsid w:val="006C76C6"/>
    <w:rsid w:val="006C78EF"/>
    <w:rsid w:val="006C7E55"/>
    <w:rsid w:val="006D0226"/>
    <w:rsid w:val="006D0674"/>
    <w:rsid w:val="006D0AEC"/>
    <w:rsid w:val="006D130D"/>
    <w:rsid w:val="006D276C"/>
    <w:rsid w:val="006D297B"/>
    <w:rsid w:val="006D3059"/>
    <w:rsid w:val="006D3151"/>
    <w:rsid w:val="006D3228"/>
    <w:rsid w:val="006D39BE"/>
    <w:rsid w:val="006D3C35"/>
    <w:rsid w:val="006D3C59"/>
    <w:rsid w:val="006D407C"/>
    <w:rsid w:val="006D40BB"/>
    <w:rsid w:val="006D47D7"/>
    <w:rsid w:val="006D49EC"/>
    <w:rsid w:val="006D5288"/>
    <w:rsid w:val="006D531D"/>
    <w:rsid w:val="006D578E"/>
    <w:rsid w:val="006D5D48"/>
    <w:rsid w:val="006D692B"/>
    <w:rsid w:val="006D7053"/>
    <w:rsid w:val="006D7729"/>
    <w:rsid w:val="006E020A"/>
    <w:rsid w:val="006E028F"/>
    <w:rsid w:val="006E06B6"/>
    <w:rsid w:val="006E0774"/>
    <w:rsid w:val="006E08F6"/>
    <w:rsid w:val="006E0980"/>
    <w:rsid w:val="006E1248"/>
    <w:rsid w:val="006E17F2"/>
    <w:rsid w:val="006E18EE"/>
    <w:rsid w:val="006E1A84"/>
    <w:rsid w:val="006E24AE"/>
    <w:rsid w:val="006E25B8"/>
    <w:rsid w:val="006E2D9A"/>
    <w:rsid w:val="006E3277"/>
    <w:rsid w:val="006E36B5"/>
    <w:rsid w:val="006E3842"/>
    <w:rsid w:val="006E41EA"/>
    <w:rsid w:val="006E541C"/>
    <w:rsid w:val="006E547B"/>
    <w:rsid w:val="006E5957"/>
    <w:rsid w:val="006E60E9"/>
    <w:rsid w:val="006E6A79"/>
    <w:rsid w:val="006E6D10"/>
    <w:rsid w:val="006F1958"/>
    <w:rsid w:val="006F1B93"/>
    <w:rsid w:val="006F262C"/>
    <w:rsid w:val="006F3154"/>
    <w:rsid w:val="006F3D8C"/>
    <w:rsid w:val="006F3E07"/>
    <w:rsid w:val="006F3FD0"/>
    <w:rsid w:val="006F4261"/>
    <w:rsid w:val="006F4536"/>
    <w:rsid w:val="006F46CD"/>
    <w:rsid w:val="006F4D06"/>
    <w:rsid w:val="006F53D0"/>
    <w:rsid w:val="006F5469"/>
    <w:rsid w:val="006F5883"/>
    <w:rsid w:val="006F590D"/>
    <w:rsid w:val="006F60C3"/>
    <w:rsid w:val="006F647D"/>
    <w:rsid w:val="006F65A7"/>
    <w:rsid w:val="006F6E26"/>
    <w:rsid w:val="006F6E75"/>
    <w:rsid w:val="006F714E"/>
    <w:rsid w:val="006F7401"/>
    <w:rsid w:val="006F76C3"/>
    <w:rsid w:val="006F7BCB"/>
    <w:rsid w:val="00700AF4"/>
    <w:rsid w:val="00700AFA"/>
    <w:rsid w:val="00700E7D"/>
    <w:rsid w:val="00700F9C"/>
    <w:rsid w:val="0070153B"/>
    <w:rsid w:val="00701BB0"/>
    <w:rsid w:val="00701BC2"/>
    <w:rsid w:val="00701D63"/>
    <w:rsid w:val="00702341"/>
    <w:rsid w:val="0070257D"/>
    <w:rsid w:val="007029CF"/>
    <w:rsid w:val="007031B7"/>
    <w:rsid w:val="0070332E"/>
    <w:rsid w:val="00703E27"/>
    <w:rsid w:val="007047EC"/>
    <w:rsid w:val="0070514E"/>
    <w:rsid w:val="00705397"/>
    <w:rsid w:val="00706038"/>
    <w:rsid w:val="00706756"/>
    <w:rsid w:val="00706788"/>
    <w:rsid w:val="00706DDC"/>
    <w:rsid w:val="00707537"/>
    <w:rsid w:val="007076EF"/>
    <w:rsid w:val="0071002E"/>
    <w:rsid w:val="00710D2F"/>
    <w:rsid w:val="0071114F"/>
    <w:rsid w:val="0071293C"/>
    <w:rsid w:val="00712E6C"/>
    <w:rsid w:val="007134A9"/>
    <w:rsid w:val="00713BD0"/>
    <w:rsid w:val="00713FF4"/>
    <w:rsid w:val="0071498C"/>
    <w:rsid w:val="00715EA8"/>
    <w:rsid w:val="0071684C"/>
    <w:rsid w:val="00716F9D"/>
    <w:rsid w:val="00717538"/>
    <w:rsid w:val="00717797"/>
    <w:rsid w:val="0071791A"/>
    <w:rsid w:val="00717D85"/>
    <w:rsid w:val="00717E51"/>
    <w:rsid w:val="00720F90"/>
    <w:rsid w:val="007215D5"/>
    <w:rsid w:val="00722A3D"/>
    <w:rsid w:val="00722B18"/>
    <w:rsid w:val="0072300B"/>
    <w:rsid w:val="007232F1"/>
    <w:rsid w:val="007234AE"/>
    <w:rsid w:val="007235FE"/>
    <w:rsid w:val="0072367C"/>
    <w:rsid w:val="00724FA3"/>
    <w:rsid w:val="00725116"/>
    <w:rsid w:val="007258E5"/>
    <w:rsid w:val="00725E16"/>
    <w:rsid w:val="00726231"/>
    <w:rsid w:val="0072624D"/>
    <w:rsid w:val="007263EE"/>
    <w:rsid w:val="007265D4"/>
    <w:rsid w:val="00726ABF"/>
    <w:rsid w:val="00727274"/>
    <w:rsid w:val="00727326"/>
    <w:rsid w:val="007305BA"/>
    <w:rsid w:val="007305C3"/>
    <w:rsid w:val="00730872"/>
    <w:rsid w:val="0073151E"/>
    <w:rsid w:val="00731752"/>
    <w:rsid w:val="007318AB"/>
    <w:rsid w:val="00731FC9"/>
    <w:rsid w:val="00732A71"/>
    <w:rsid w:val="00732E3A"/>
    <w:rsid w:val="007336C7"/>
    <w:rsid w:val="00733F0E"/>
    <w:rsid w:val="00734BA8"/>
    <w:rsid w:val="00734CFD"/>
    <w:rsid w:val="00735147"/>
    <w:rsid w:val="00735BDD"/>
    <w:rsid w:val="00735E48"/>
    <w:rsid w:val="00736314"/>
    <w:rsid w:val="00736786"/>
    <w:rsid w:val="00736AF0"/>
    <w:rsid w:val="00736C29"/>
    <w:rsid w:val="00736CCE"/>
    <w:rsid w:val="00736D0A"/>
    <w:rsid w:val="00737399"/>
    <w:rsid w:val="00737BD5"/>
    <w:rsid w:val="0074059D"/>
    <w:rsid w:val="0074081E"/>
    <w:rsid w:val="00740D97"/>
    <w:rsid w:val="007416A6"/>
    <w:rsid w:val="007416F8"/>
    <w:rsid w:val="00741D0A"/>
    <w:rsid w:val="00742217"/>
    <w:rsid w:val="007428D3"/>
    <w:rsid w:val="00742F97"/>
    <w:rsid w:val="007439E8"/>
    <w:rsid w:val="0074433C"/>
    <w:rsid w:val="00744490"/>
    <w:rsid w:val="0074481F"/>
    <w:rsid w:val="0074524E"/>
    <w:rsid w:val="00745337"/>
    <w:rsid w:val="00745445"/>
    <w:rsid w:val="00745BF9"/>
    <w:rsid w:val="00745E86"/>
    <w:rsid w:val="00747BDF"/>
    <w:rsid w:val="00747C47"/>
    <w:rsid w:val="007502BD"/>
    <w:rsid w:val="0075091F"/>
    <w:rsid w:val="00751789"/>
    <w:rsid w:val="00751C32"/>
    <w:rsid w:val="007539BF"/>
    <w:rsid w:val="00753DBF"/>
    <w:rsid w:val="007542F2"/>
    <w:rsid w:val="00754A73"/>
    <w:rsid w:val="00754B4F"/>
    <w:rsid w:val="00754E47"/>
    <w:rsid w:val="007553A5"/>
    <w:rsid w:val="00756664"/>
    <w:rsid w:val="00756B91"/>
    <w:rsid w:val="00756F37"/>
    <w:rsid w:val="00756F59"/>
    <w:rsid w:val="0075729C"/>
    <w:rsid w:val="0075734C"/>
    <w:rsid w:val="007573DB"/>
    <w:rsid w:val="007575E1"/>
    <w:rsid w:val="007579D8"/>
    <w:rsid w:val="00757AD4"/>
    <w:rsid w:val="00757F2C"/>
    <w:rsid w:val="00757F48"/>
    <w:rsid w:val="00760080"/>
    <w:rsid w:val="00760297"/>
    <w:rsid w:val="0076130A"/>
    <w:rsid w:val="00761B0E"/>
    <w:rsid w:val="0076240D"/>
    <w:rsid w:val="00762896"/>
    <w:rsid w:val="007635EA"/>
    <w:rsid w:val="00763655"/>
    <w:rsid w:val="00763A30"/>
    <w:rsid w:val="00764575"/>
    <w:rsid w:val="00764744"/>
    <w:rsid w:val="00764851"/>
    <w:rsid w:val="00764B81"/>
    <w:rsid w:val="00764D13"/>
    <w:rsid w:val="007657FC"/>
    <w:rsid w:val="00765A60"/>
    <w:rsid w:val="00765DB8"/>
    <w:rsid w:val="00765FEC"/>
    <w:rsid w:val="0076617D"/>
    <w:rsid w:val="007668C3"/>
    <w:rsid w:val="00766D37"/>
    <w:rsid w:val="00766DAB"/>
    <w:rsid w:val="00766EFF"/>
    <w:rsid w:val="0076735B"/>
    <w:rsid w:val="00767742"/>
    <w:rsid w:val="007677E6"/>
    <w:rsid w:val="0076783E"/>
    <w:rsid w:val="00767A1C"/>
    <w:rsid w:val="00767DDC"/>
    <w:rsid w:val="00770325"/>
    <w:rsid w:val="00770ABC"/>
    <w:rsid w:val="00770E22"/>
    <w:rsid w:val="0077223A"/>
    <w:rsid w:val="007725A5"/>
    <w:rsid w:val="007729A1"/>
    <w:rsid w:val="00773132"/>
    <w:rsid w:val="00773D25"/>
    <w:rsid w:val="0077436D"/>
    <w:rsid w:val="00774B76"/>
    <w:rsid w:val="00774D7E"/>
    <w:rsid w:val="00774FEF"/>
    <w:rsid w:val="007753B0"/>
    <w:rsid w:val="0077583B"/>
    <w:rsid w:val="00776F58"/>
    <w:rsid w:val="00780585"/>
    <w:rsid w:val="00780887"/>
    <w:rsid w:val="00780A6F"/>
    <w:rsid w:val="00780DB0"/>
    <w:rsid w:val="00781589"/>
    <w:rsid w:val="00781A01"/>
    <w:rsid w:val="00781D6F"/>
    <w:rsid w:val="007828E5"/>
    <w:rsid w:val="007829CB"/>
    <w:rsid w:val="007829CC"/>
    <w:rsid w:val="0078385D"/>
    <w:rsid w:val="00783C79"/>
    <w:rsid w:val="00784297"/>
    <w:rsid w:val="00785750"/>
    <w:rsid w:val="00785CE2"/>
    <w:rsid w:val="00786176"/>
    <w:rsid w:val="0078639C"/>
    <w:rsid w:val="007869C5"/>
    <w:rsid w:val="00786C4E"/>
    <w:rsid w:val="00787799"/>
    <w:rsid w:val="007877FF"/>
    <w:rsid w:val="00790487"/>
    <w:rsid w:val="007904CB"/>
    <w:rsid w:val="0079157B"/>
    <w:rsid w:val="00791898"/>
    <w:rsid w:val="00791914"/>
    <w:rsid w:val="00791CB8"/>
    <w:rsid w:val="00791FA3"/>
    <w:rsid w:val="00792137"/>
    <w:rsid w:val="00792312"/>
    <w:rsid w:val="00792509"/>
    <w:rsid w:val="0079421E"/>
    <w:rsid w:val="0079435D"/>
    <w:rsid w:val="007950B5"/>
    <w:rsid w:val="00795A82"/>
    <w:rsid w:val="00796014"/>
    <w:rsid w:val="00796783"/>
    <w:rsid w:val="00797168"/>
    <w:rsid w:val="0079755D"/>
    <w:rsid w:val="00797913"/>
    <w:rsid w:val="00797963"/>
    <w:rsid w:val="007979A8"/>
    <w:rsid w:val="007A004E"/>
    <w:rsid w:val="007A167D"/>
    <w:rsid w:val="007A1B3E"/>
    <w:rsid w:val="007A1DD7"/>
    <w:rsid w:val="007A1E2F"/>
    <w:rsid w:val="007A1E98"/>
    <w:rsid w:val="007A2C56"/>
    <w:rsid w:val="007A32E7"/>
    <w:rsid w:val="007A354A"/>
    <w:rsid w:val="007A3AD2"/>
    <w:rsid w:val="007A40F9"/>
    <w:rsid w:val="007A48C5"/>
    <w:rsid w:val="007A4D90"/>
    <w:rsid w:val="007A4F78"/>
    <w:rsid w:val="007A4FEE"/>
    <w:rsid w:val="007A505A"/>
    <w:rsid w:val="007A5851"/>
    <w:rsid w:val="007A590A"/>
    <w:rsid w:val="007A596E"/>
    <w:rsid w:val="007A5E9F"/>
    <w:rsid w:val="007A6263"/>
    <w:rsid w:val="007A653D"/>
    <w:rsid w:val="007A65C9"/>
    <w:rsid w:val="007A65DB"/>
    <w:rsid w:val="007A71B5"/>
    <w:rsid w:val="007B02C7"/>
    <w:rsid w:val="007B0750"/>
    <w:rsid w:val="007B0C20"/>
    <w:rsid w:val="007B136A"/>
    <w:rsid w:val="007B193E"/>
    <w:rsid w:val="007B1C5D"/>
    <w:rsid w:val="007B27B4"/>
    <w:rsid w:val="007B2B82"/>
    <w:rsid w:val="007B2DB3"/>
    <w:rsid w:val="007B3551"/>
    <w:rsid w:val="007B3FFA"/>
    <w:rsid w:val="007B4743"/>
    <w:rsid w:val="007B48EA"/>
    <w:rsid w:val="007B5126"/>
    <w:rsid w:val="007B6958"/>
    <w:rsid w:val="007C033C"/>
    <w:rsid w:val="007C0667"/>
    <w:rsid w:val="007C0B5B"/>
    <w:rsid w:val="007C13B7"/>
    <w:rsid w:val="007C1809"/>
    <w:rsid w:val="007C1BF8"/>
    <w:rsid w:val="007C2251"/>
    <w:rsid w:val="007C244D"/>
    <w:rsid w:val="007C2555"/>
    <w:rsid w:val="007C2DC2"/>
    <w:rsid w:val="007C3298"/>
    <w:rsid w:val="007C32EB"/>
    <w:rsid w:val="007C3426"/>
    <w:rsid w:val="007C35CB"/>
    <w:rsid w:val="007C39DD"/>
    <w:rsid w:val="007C44DC"/>
    <w:rsid w:val="007C49F9"/>
    <w:rsid w:val="007C4A98"/>
    <w:rsid w:val="007C4BF6"/>
    <w:rsid w:val="007C58B8"/>
    <w:rsid w:val="007C6061"/>
    <w:rsid w:val="007C698B"/>
    <w:rsid w:val="007C6D4D"/>
    <w:rsid w:val="007C70B2"/>
    <w:rsid w:val="007C7290"/>
    <w:rsid w:val="007C7752"/>
    <w:rsid w:val="007C7B73"/>
    <w:rsid w:val="007D03A8"/>
    <w:rsid w:val="007D07D4"/>
    <w:rsid w:val="007D0D8B"/>
    <w:rsid w:val="007D1805"/>
    <w:rsid w:val="007D1DA1"/>
    <w:rsid w:val="007D1E15"/>
    <w:rsid w:val="007D27A2"/>
    <w:rsid w:val="007D3366"/>
    <w:rsid w:val="007D446B"/>
    <w:rsid w:val="007D44D5"/>
    <w:rsid w:val="007D45B2"/>
    <w:rsid w:val="007D4C53"/>
    <w:rsid w:val="007D4CAE"/>
    <w:rsid w:val="007D4DDD"/>
    <w:rsid w:val="007D5DEF"/>
    <w:rsid w:val="007D61C8"/>
    <w:rsid w:val="007D7B52"/>
    <w:rsid w:val="007D7B67"/>
    <w:rsid w:val="007D7C3D"/>
    <w:rsid w:val="007D7E1E"/>
    <w:rsid w:val="007E0287"/>
    <w:rsid w:val="007E04A9"/>
    <w:rsid w:val="007E0545"/>
    <w:rsid w:val="007E057B"/>
    <w:rsid w:val="007E0709"/>
    <w:rsid w:val="007E0823"/>
    <w:rsid w:val="007E11C4"/>
    <w:rsid w:val="007E120C"/>
    <w:rsid w:val="007E263F"/>
    <w:rsid w:val="007E2B96"/>
    <w:rsid w:val="007E2F5E"/>
    <w:rsid w:val="007E3D25"/>
    <w:rsid w:val="007E3EAF"/>
    <w:rsid w:val="007E47D6"/>
    <w:rsid w:val="007E4832"/>
    <w:rsid w:val="007E4AA6"/>
    <w:rsid w:val="007E60F2"/>
    <w:rsid w:val="007E653C"/>
    <w:rsid w:val="007E68BD"/>
    <w:rsid w:val="007E6BD3"/>
    <w:rsid w:val="007E6F2B"/>
    <w:rsid w:val="007E71BF"/>
    <w:rsid w:val="007E7237"/>
    <w:rsid w:val="007E7A06"/>
    <w:rsid w:val="007E7BB0"/>
    <w:rsid w:val="007E7EE9"/>
    <w:rsid w:val="007F068E"/>
    <w:rsid w:val="007F1333"/>
    <w:rsid w:val="007F2228"/>
    <w:rsid w:val="007F2833"/>
    <w:rsid w:val="007F29A4"/>
    <w:rsid w:val="007F2A33"/>
    <w:rsid w:val="007F2DA8"/>
    <w:rsid w:val="007F3158"/>
    <w:rsid w:val="007F3C8E"/>
    <w:rsid w:val="007F40B2"/>
    <w:rsid w:val="007F4971"/>
    <w:rsid w:val="007F4DD1"/>
    <w:rsid w:val="007F4FC3"/>
    <w:rsid w:val="007F5243"/>
    <w:rsid w:val="007F5496"/>
    <w:rsid w:val="007F5B96"/>
    <w:rsid w:val="007F6364"/>
    <w:rsid w:val="007F6B12"/>
    <w:rsid w:val="007F7CB8"/>
    <w:rsid w:val="007F7FDA"/>
    <w:rsid w:val="00800E67"/>
    <w:rsid w:val="00800F42"/>
    <w:rsid w:val="00801544"/>
    <w:rsid w:val="008016BC"/>
    <w:rsid w:val="0080180D"/>
    <w:rsid w:val="0080192C"/>
    <w:rsid w:val="00801A32"/>
    <w:rsid w:val="00802027"/>
    <w:rsid w:val="0080278C"/>
    <w:rsid w:val="00802A89"/>
    <w:rsid w:val="00802D7C"/>
    <w:rsid w:val="00802DA6"/>
    <w:rsid w:val="00802DFB"/>
    <w:rsid w:val="00802F80"/>
    <w:rsid w:val="0080366C"/>
    <w:rsid w:val="008036DF"/>
    <w:rsid w:val="008037BB"/>
    <w:rsid w:val="008038BE"/>
    <w:rsid w:val="00803ACE"/>
    <w:rsid w:val="00804399"/>
    <w:rsid w:val="008043B6"/>
    <w:rsid w:val="0080586B"/>
    <w:rsid w:val="00805CF9"/>
    <w:rsid w:val="00805D48"/>
    <w:rsid w:val="008063D0"/>
    <w:rsid w:val="00806A68"/>
    <w:rsid w:val="00806CF8"/>
    <w:rsid w:val="00806D2D"/>
    <w:rsid w:val="00810215"/>
    <w:rsid w:val="008108DE"/>
    <w:rsid w:val="008110AB"/>
    <w:rsid w:val="00811808"/>
    <w:rsid w:val="00811EEE"/>
    <w:rsid w:val="00812018"/>
    <w:rsid w:val="0081276B"/>
    <w:rsid w:val="00812A57"/>
    <w:rsid w:val="00812C9D"/>
    <w:rsid w:val="008131A1"/>
    <w:rsid w:val="00813778"/>
    <w:rsid w:val="00814D70"/>
    <w:rsid w:val="00815123"/>
    <w:rsid w:val="008151A9"/>
    <w:rsid w:val="00815756"/>
    <w:rsid w:val="00816C6B"/>
    <w:rsid w:val="00817A40"/>
    <w:rsid w:val="00817AC6"/>
    <w:rsid w:val="00820219"/>
    <w:rsid w:val="0082031B"/>
    <w:rsid w:val="008203AC"/>
    <w:rsid w:val="008203B9"/>
    <w:rsid w:val="008209F4"/>
    <w:rsid w:val="00820E13"/>
    <w:rsid w:val="008211BA"/>
    <w:rsid w:val="0082171F"/>
    <w:rsid w:val="00821B7E"/>
    <w:rsid w:val="00821DB7"/>
    <w:rsid w:val="008223D8"/>
    <w:rsid w:val="008224A8"/>
    <w:rsid w:val="00822B2E"/>
    <w:rsid w:val="00822FB4"/>
    <w:rsid w:val="0082333E"/>
    <w:rsid w:val="00823694"/>
    <w:rsid w:val="0082419B"/>
    <w:rsid w:val="0082457C"/>
    <w:rsid w:val="008246B7"/>
    <w:rsid w:val="0082560C"/>
    <w:rsid w:val="008263BB"/>
    <w:rsid w:val="0082649A"/>
    <w:rsid w:val="00826F59"/>
    <w:rsid w:val="008271F2"/>
    <w:rsid w:val="0082754A"/>
    <w:rsid w:val="008276E5"/>
    <w:rsid w:val="00827771"/>
    <w:rsid w:val="00827F7A"/>
    <w:rsid w:val="008301B9"/>
    <w:rsid w:val="00830681"/>
    <w:rsid w:val="00830721"/>
    <w:rsid w:val="0083129E"/>
    <w:rsid w:val="00831379"/>
    <w:rsid w:val="008314E7"/>
    <w:rsid w:val="00831A1C"/>
    <w:rsid w:val="008322EA"/>
    <w:rsid w:val="008335F6"/>
    <w:rsid w:val="00833A91"/>
    <w:rsid w:val="0083437C"/>
    <w:rsid w:val="00834498"/>
    <w:rsid w:val="00834D5E"/>
    <w:rsid w:val="00834E65"/>
    <w:rsid w:val="00835AD3"/>
    <w:rsid w:val="00835B50"/>
    <w:rsid w:val="00835C44"/>
    <w:rsid w:val="00835C97"/>
    <w:rsid w:val="00836B12"/>
    <w:rsid w:val="00836B9F"/>
    <w:rsid w:val="00836BE8"/>
    <w:rsid w:val="00836E52"/>
    <w:rsid w:val="008375D5"/>
    <w:rsid w:val="00841699"/>
    <w:rsid w:val="008418C2"/>
    <w:rsid w:val="008418E1"/>
    <w:rsid w:val="00841B06"/>
    <w:rsid w:val="00841BF4"/>
    <w:rsid w:val="008422F1"/>
    <w:rsid w:val="00842FC7"/>
    <w:rsid w:val="00843758"/>
    <w:rsid w:val="00843A3D"/>
    <w:rsid w:val="008440F4"/>
    <w:rsid w:val="00844F00"/>
    <w:rsid w:val="00845140"/>
    <w:rsid w:val="00845307"/>
    <w:rsid w:val="00845FCB"/>
    <w:rsid w:val="00846F3F"/>
    <w:rsid w:val="00846F7C"/>
    <w:rsid w:val="008475EC"/>
    <w:rsid w:val="0085077E"/>
    <w:rsid w:val="00850BAE"/>
    <w:rsid w:val="00850BBD"/>
    <w:rsid w:val="00851931"/>
    <w:rsid w:val="00852A75"/>
    <w:rsid w:val="008542F3"/>
    <w:rsid w:val="008547FB"/>
    <w:rsid w:val="00854C0F"/>
    <w:rsid w:val="00854CD2"/>
    <w:rsid w:val="00854FF5"/>
    <w:rsid w:val="008551DA"/>
    <w:rsid w:val="00855305"/>
    <w:rsid w:val="0085584B"/>
    <w:rsid w:val="00855DBF"/>
    <w:rsid w:val="00856E4A"/>
    <w:rsid w:val="00856E5E"/>
    <w:rsid w:val="00856FD0"/>
    <w:rsid w:val="008578E7"/>
    <w:rsid w:val="00857E14"/>
    <w:rsid w:val="00860660"/>
    <w:rsid w:val="008608B4"/>
    <w:rsid w:val="00860B63"/>
    <w:rsid w:val="00861CAA"/>
    <w:rsid w:val="00861D02"/>
    <w:rsid w:val="00861D75"/>
    <w:rsid w:val="00861F80"/>
    <w:rsid w:val="00862453"/>
    <w:rsid w:val="008628CD"/>
    <w:rsid w:val="00862C0A"/>
    <w:rsid w:val="00862C3B"/>
    <w:rsid w:val="00862E35"/>
    <w:rsid w:val="0086317C"/>
    <w:rsid w:val="00863720"/>
    <w:rsid w:val="008637A5"/>
    <w:rsid w:val="00863A4C"/>
    <w:rsid w:val="00863D8E"/>
    <w:rsid w:val="00863F21"/>
    <w:rsid w:val="00863FB4"/>
    <w:rsid w:val="00864766"/>
    <w:rsid w:val="00864B5A"/>
    <w:rsid w:val="00865473"/>
    <w:rsid w:val="00865876"/>
    <w:rsid w:val="00865BEA"/>
    <w:rsid w:val="00866007"/>
    <w:rsid w:val="00866A8B"/>
    <w:rsid w:val="00867064"/>
    <w:rsid w:val="00867246"/>
    <w:rsid w:val="00867DEE"/>
    <w:rsid w:val="008703BB"/>
    <w:rsid w:val="00870608"/>
    <w:rsid w:val="00870674"/>
    <w:rsid w:val="00871E4B"/>
    <w:rsid w:val="00873427"/>
    <w:rsid w:val="00873A45"/>
    <w:rsid w:val="00873ACC"/>
    <w:rsid w:val="00873B83"/>
    <w:rsid w:val="00873C10"/>
    <w:rsid w:val="00874103"/>
    <w:rsid w:val="00874C97"/>
    <w:rsid w:val="00876908"/>
    <w:rsid w:val="00876F94"/>
    <w:rsid w:val="00880197"/>
    <w:rsid w:val="008806B2"/>
    <w:rsid w:val="00880CBD"/>
    <w:rsid w:val="00880D8E"/>
    <w:rsid w:val="0088114D"/>
    <w:rsid w:val="00881A05"/>
    <w:rsid w:val="00882353"/>
    <w:rsid w:val="008829B1"/>
    <w:rsid w:val="00882E37"/>
    <w:rsid w:val="00883312"/>
    <w:rsid w:val="00883F62"/>
    <w:rsid w:val="00884242"/>
    <w:rsid w:val="008849CB"/>
    <w:rsid w:val="00884CBF"/>
    <w:rsid w:val="008856D4"/>
    <w:rsid w:val="008859A4"/>
    <w:rsid w:val="00885CAD"/>
    <w:rsid w:val="0088631A"/>
    <w:rsid w:val="008863A7"/>
    <w:rsid w:val="008863B0"/>
    <w:rsid w:val="00886795"/>
    <w:rsid w:val="00890065"/>
    <w:rsid w:val="00890846"/>
    <w:rsid w:val="008908A2"/>
    <w:rsid w:val="008910D5"/>
    <w:rsid w:val="0089157F"/>
    <w:rsid w:val="0089239F"/>
    <w:rsid w:val="00892B5A"/>
    <w:rsid w:val="00892CF1"/>
    <w:rsid w:val="00892F0B"/>
    <w:rsid w:val="00892FB1"/>
    <w:rsid w:val="00893072"/>
    <w:rsid w:val="00893179"/>
    <w:rsid w:val="00893505"/>
    <w:rsid w:val="0089354A"/>
    <w:rsid w:val="00893823"/>
    <w:rsid w:val="00893A4D"/>
    <w:rsid w:val="008946DA"/>
    <w:rsid w:val="0089495D"/>
    <w:rsid w:val="00894994"/>
    <w:rsid w:val="00894A50"/>
    <w:rsid w:val="00894E02"/>
    <w:rsid w:val="00895623"/>
    <w:rsid w:val="00896101"/>
    <w:rsid w:val="008962C6"/>
    <w:rsid w:val="008965D0"/>
    <w:rsid w:val="00896A80"/>
    <w:rsid w:val="00896E60"/>
    <w:rsid w:val="008979F4"/>
    <w:rsid w:val="00897AD1"/>
    <w:rsid w:val="00897DB7"/>
    <w:rsid w:val="008A19E1"/>
    <w:rsid w:val="008A1F0F"/>
    <w:rsid w:val="008A2505"/>
    <w:rsid w:val="008A2931"/>
    <w:rsid w:val="008A2CCD"/>
    <w:rsid w:val="008A2FAC"/>
    <w:rsid w:val="008A35E3"/>
    <w:rsid w:val="008A3752"/>
    <w:rsid w:val="008A39E2"/>
    <w:rsid w:val="008A3BE9"/>
    <w:rsid w:val="008A3F65"/>
    <w:rsid w:val="008A529A"/>
    <w:rsid w:val="008A544E"/>
    <w:rsid w:val="008A58EF"/>
    <w:rsid w:val="008A5B9C"/>
    <w:rsid w:val="008A612E"/>
    <w:rsid w:val="008A732A"/>
    <w:rsid w:val="008B1C8D"/>
    <w:rsid w:val="008B1DDB"/>
    <w:rsid w:val="008B24F0"/>
    <w:rsid w:val="008B3163"/>
    <w:rsid w:val="008B364D"/>
    <w:rsid w:val="008B3876"/>
    <w:rsid w:val="008B4640"/>
    <w:rsid w:val="008B48D0"/>
    <w:rsid w:val="008B4EA8"/>
    <w:rsid w:val="008B50C6"/>
    <w:rsid w:val="008B5830"/>
    <w:rsid w:val="008B5C69"/>
    <w:rsid w:val="008B6082"/>
    <w:rsid w:val="008B6A0E"/>
    <w:rsid w:val="008B7611"/>
    <w:rsid w:val="008B7758"/>
    <w:rsid w:val="008B7AE4"/>
    <w:rsid w:val="008C0200"/>
    <w:rsid w:val="008C1858"/>
    <w:rsid w:val="008C188C"/>
    <w:rsid w:val="008C19E0"/>
    <w:rsid w:val="008C1E1E"/>
    <w:rsid w:val="008C1F62"/>
    <w:rsid w:val="008C24E6"/>
    <w:rsid w:val="008C3060"/>
    <w:rsid w:val="008C3145"/>
    <w:rsid w:val="008C3B7F"/>
    <w:rsid w:val="008C4621"/>
    <w:rsid w:val="008C47B7"/>
    <w:rsid w:val="008C4AAA"/>
    <w:rsid w:val="008C4AD7"/>
    <w:rsid w:val="008C4ADA"/>
    <w:rsid w:val="008C550A"/>
    <w:rsid w:val="008C60A1"/>
    <w:rsid w:val="008C63B4"/>
    <w:rsid w:val="008C6CC2"/>
    <w:rsid w:val="008C6CC8"/>
    <w:rsid w:val="008C6EB3"/>
    <w:rsid w:val="008C79EF"/>
    <w:rsid w:val="008C7EA7"/>
    <w:rsid w:val="008D0952"/>
    <w:rsid w:val="008D149D"/>
    <w:rsid w:val="008D32D9"/>
    <w:rsid w:val="008D3563"/>
    <w:rsid w:val="008D3A8D"/>
    <w:rsid w:val="008D4391"/>
    <w:rsid w:val="008D4497"/>
    <w:rsid w:val="008D48C6"/>
    <w:rsid w:val="008D4983"/>
    <w:rsid w:val="008D5014"/>
    <w:rsid w:val="008D5357"/>
    <w:rsid w:val="008D650E"/>
    <w:rsid w:val="008D6B07"/>
    <w:rsid w:val="008D752F"/>
    <w:rsid w:val="008D76BB"/>
    <w:rsid w:val="008D7DFC"/>
    <w:rsid w:val="008E0137"/>
    <w:rsid w:val="008E02F4"/>
    <w:rsid w:val="008E0B5B"/>
    <w:rsid w:val="008E0EE2"/>
    <w:rsid w:val="008E148D"/>
    <w:rsid w:val="008E226B"/>
    <w:rsid w:val="008E3F2D"/>
    <w:rsid w:val="008E489F"/>
    <w:rsid w:val="008E4CF1"/>
    <w:rsid w:val="008E4F3F"/>
    <w:rsid w:val="008E546C"/>
    <w:rsid w:val="008E5A77"/>
    <w:rsid w:val="008E5B2A"/>
    <w:rsid w:val="008E5DB5"/>
    <w:rsid w:val="008E628C"/>
    <w:rsid w:val="008E677B"/>
    <w:rsid w:val="008E69A5"/>
    <w:rsid w:val="008F0133"/>
    <w:rsid w:val="008F068D"/>
    <w:rsid w:val="008F0F7A"/>
    <w:rsid w:val="008F101C"/>
    <w:rsid w:val="008F1B16"/>
    <w:rsid w:val="008F1DB6"/>
    <w:rsid w:val="008F2047"/>
    <w:rsid w:val="008F2256"/>
    <w:rsid w:val="008F2316"/>
    <w:rsid w:val="008F2C97"/>
    <w:rsid w:val="008F2F70"/>
    <w:rsid w:val="008F2FF3"/>
    <w:rsid w:val="008F3D71"/>
    <w:rsid w:val="008F3DAE"/>
    <w:rsid w:val="008F3F3A"/>
    <w:rsid w:val="008F4174"/>
    <w:rsid w:val="008F4A05"/>
    <w:rsid w:val="008F4A54"/>
    <w:rsid w:val="008F522B"/>
    <w:rsid w:val="008F54D1"/>
    <w:rsid w:val="008F6103"/>
    <w:rsid w:val="008F6840"/>
    <w:rsid w:val="008F6A38"/>
    <w:rsid w:val="008F717D"/>
    <w:rsid w:val="008F75E2"/>
    <w:rsid w:val="008F78E1"/>
    <w:rsid w:val="009005C1"/>
    <w:rsid w:val="0090060C"/>
    <w:rsid w:val="00900684"/>
    <w:rsid w:val="00900C60"/>
    <w:rsid w:val="00900D31"/>
    <w:rsid w:val="00900E1B"/>
    <w:rsid w:val="00901407"/>
    <w:rsid w:val="009019F0"/>
    <w:rsid w:val="00901E7C"/>
    <w:rsid w:val="00902990"/>
    <w:rsid w:val="00902A08"/>
    <w:rsid w:val="0090301B"/>
    <w:rsid w:val="00903448"/>
    <w:rsid w:val="00903524"/>
    <w:rsid w:val="00903C04"/>
    <w:rsid w:val="00903F15"/>
    <w:rsid w:val="00904451"/>
    <w:rsid w:val="0090666B"/>
    <w:rsid w:val="00906ABB"/>
    <w:rsid w:val="00906E84"/>
    <w:rsid w:val="009073AB"/>
    <w:rsid w:val="00907ADE"/>
    <w:rsid w:val="00910E29"/>
    <w:rsid w:val="00911900"/>
    <w:rsid w:val="00911C68"/>
    <w:rsid w:val="00912268"/>
    <w:rsid w:val="00913BFF"/>
    <w:rsid w:val="00913C9D"/>
    <w:rsid w:val="00913DE8"/>
    <w:rsid w:val="0091413C"/>
    <w:rsid w:val="00914385"/>
    <w:rsid w:val="009146A3"/>
    <w:rsid w:val="0091484E"/>
    <w:rsid w:val="009154F0"/>
    <w:rsid w:val="00915A49"/>
    <w:rsid w:val="00915A59"/>
    <w:rsid w:val="00916396"/>
    <w:rsid w:val="00916AA2"/>
    <w:rsid w:val="00916D0B"/>
    <w:rsid w:val="00916F4B"/>
    <w:rsid w:val="0091720B"/>
    <w:rsid w:val="009173D3"/>
    <w:rsid w:val="009203A5"/>
    <w:rsid w:val="00920CEE"/>
    <w:rsid w:val="00920D2C"/>
    <w:rsid w:val="00921128"/>
    <w:rsid w:val="009213B5"/>
    <w:rsid w:val="00921C37"/>
    <w:rsid w:val="00922336"/>
    <w:rsid w:val="00922681"/>
    <w:rsid w:val="00922FD4"/>
    <w:rsid w:val="00923211"/>
    <w:rsid w:val="009238E5"/>
    <w:rsid w:val="009239DF"/>
    <w:rsid w:val="00923D71"/>
    <w:rsid w:val="009249B5"/>
    <w:rsid w:val="00925090"/>
    <w:rsid w:val="0092551D"/>
    <w:rsid w:val="00925C68"/>
    <w:rsid w:val="00925F96"/>
    <w:rsid w:val="00925F9C"/>
    <w:rsid w:val="009262E9"/>
    <w:rsid w:val="009267FF"/>
    <w:rsid w:val="00926818"/>
    <w:rsid w:val="00926952"/>
    <w:rsid w:val="00927762"/>
    <w:rsid w:val="00927F44"/>
    <w:rsid w:val="009300DA"/>
    <w:rsid w:val="0093059E"/>
    <w:rsid w:val="009310BF"/>
    <w:rsid w:val="00931279"/>
    <w:rsid w:val="009314F7"/>
    <w:rsid w:val="00931A2A"/>
    <w:rsid w:val="00931D50"/>
    <w:rsid w:val="00932BFB"/>
    <w:rsid w:val="00933AF8"/>
    <w:rsid w:val="009344B6"/>
    <w:rsid w:val="00934963"/>
    <w:rsid w:val="00934B6B"/>
    <w:rsid w:val="009351A0"/>
    <w:rsid w:val="0093551D"/>
    <w:rsid w:val="00935766"/>
    <w:rsid w:val="009359AB"/>
    <w:rsid w:val="00935CCC"/>
    <w:rsid w:val="009366BA"/>
    <w:rsid w:val="009366E3"/>
    <w:rsid w:val="00936BB4"/>
    <w:rsid w:val="00936CE5"/>
    <w:rsid w:val="00937419"/>
    <w:rsid w:val="00937893"/>
    <w:rsid w:val="009409E8"/>
    <w:rsid w:val="00941600"/>
    <w:rsid w:val="00941BA4"/>
    <w:rsid w:val="00941C91"/>
    <w:rsid w:val="0094212E"/>
    <w:rsid w:val="009422F7"/>
    <w:rsid w:val="0094315F"/>
    <w:rsid w:val="00943F9B"/>
    <w:rsid w:val="009447CF"/>
    <w:rsid w:val="0094542C"/>
    <w:rsid w:val="00945D45"/>
    <w:rsid w:val="009467CC"/>
    <w:rsid w:val="009467E5"/>
    <w:rsid w:val="009468F6"/>
    <w:rsid w:val="00946E54"/>
    <w:rsid w:val="00947131"/>
    <w:rsid w:val="009476FF"/>
    <w:rsid w:val="0094774D"/>
    <w:rsid w:val="00947A9B"/>
    <w:rsid w:val="00947E62"/>
    <w:rsid w:val="00947FC6"/>
    <w:rsid w:val="0095020F"/>
    <w:rsid w:val="00951247"/>
    <w:rsid w:val="00951B8B"/>
    <w:rsid w:val="009524FF"/>
    <w:rsid w:val="009528DA"/>
    <w:rsid w:val="009529CB"/>
    <w:rsid w:val="0095412B"/>
    <w:rsid w:val="00954476"/>
    <w:rsid w:val="00954B61"/>
    <w:rsid w:val="0095562B"/>
    <w:rsid w:val="00955657"/>
    <w:rsid w:val="009556A1"/>
    <w:rsid w:val="009556DA"/>
    <w:rsid w:val="00955816"/>
    <w:rsid w:val="00956044"/>
    <w:rsid w:val="00956887"/>
    <w:rsid w:val="009574E0"/>
    <w:rsid w:val="0095765E"/>
    <w:rsid w:val="00957CF2"/>
    <w:rsid w:val="00957D68"/>
    <w:rsid w:val="00960C06"/>
    <w:rsid w:val="00960D7A"/>
    <w:rsid w:val="009617E9"/>
    <w:rsid w:val="009618FA"/>
    <w:rsid w:val="0096209A"/>
    <w:rsid w:val="00962754"/>
    <w:rsid w:val="00963158"/>
    <w:rsid w:val="00963274"/>
    <w:rsid w:val="009632C1"/>
    <w:rsid w:val="0096381C"/>
    <w:rsid w:val="009639ED"/>
    <w:rsid w:val="00963B6B"/>
    <w:rsid w:val="0096414F"/>
    <w:rsid w:val="00964528"/>
    <w:rsid w:val="00965014"/>
    <w:rsid w:val="00965D30"/>
    <w:rsid w:val="00965E51"/>
    <w:rsid w:val="00965E7B"/>
    <w:rsid w:val="009662E9"/>
    <w:rsid w:val="009666B0"/>
    <w:rsid w:val="00966ED3"/>
    <w:rsid w:val="00967234"/>
    <w:rsid w:val="009707D8"/>
    <w:rsid w:val="00970E2F"/>
    <w:rsid w:val="00970F69"/>
    <w:rsid w:val="0097105E"/>
    <w:rsid w:val="009711B7"/>
    <w:rsid w:val="00971586"/>
    <w:rsid w:val="00971744"/>
    <w:rsid w:val="00971E5A"/>
    <w:rsid w:val="00972045"/>
    <w:rsid w:val="009720F4"/>
    <w:rsid w:val="00972E20"/>
    <w:rsid w:val="00972EA6"/>
    <w:rsid w:val="00973178"/>
    <w:rsid w:val="0097345C"/>
    <w:rsid w:val="009734AA"/>
    <w:rsid w:val="00973A6A"/>
    <w:rsid w:val="0097400E"/>
    <w:rsid w:val="00974020"/>
    <w:rsid w:val="00974442"/>
    <w:rsid w:val="00974B20"/>
    <w:rsid w:val="009768A9"/>
    <w:rsid w:val="00976CAA"/>
    <w:rsid w:val="0097700C"/>
    <w:rsid w:val="009774D3"/>
    <w:rsid w:val="0097773F"/>
    <w:rsid w:val="00977B78"/>
    <w:rsid w:val="00977BA8"/>
    <w:rsid w:val="00977EE3"/>
    <w:rsid w:val="009816CF"/>
    <w:rsid w:val="00981AEC"/>
    <w:rsid w:val="00981F92"/>
    <w:rsid w:val="00982E04"/>
    <w:rsid w:val="0098358A"/>
    <w:rsid w:val="009835DB"/>
    <w:rsid w:val="009837F1"/>
    <w:rsid w:val="0098405C"/>
    <w:rsid w:val="00984C40"/>
    <w:rsid w:val="0098536D"/>
    <w:rsid w:val="00985A83"/>
    <w:rsid w:val="00985A90"/>
    <w:rsid w:val="00985D69"/>
    <w:rsid w:val="00986410"/>
    <w:rsid w:val="00986917"/>
    <w:rsid w:val="009874EE"/>
    <w:rsid w:val="00987816"/>
    <w:rsid w:val="00990073"/>
    <w:rsid w:val="009903DF"/>
    <w:rsid w:val="00990770"/>
    <w:rsid w:val="00990B19"/>
    <w:rsid w:val="00991358"/>
    <w:rsid w:val="00991A1E"/>
    <w:rsid w:val="00991C99"/>
    <w:rsid w:val="00992860"/>
    <w:rsid w:val="00993274"/>
    <w:rsid w:val="00993358"/>
    <w:rsid w:val="0099341B"/>
    <w:rsid w:val="00993802"/>
    <w:rsid w:val="009938FF"/>
    <w:rsid w:val="00994CEA"/>
    <w:rsid w:val="00994D69"/>
    <w:rsid w:val="00994E0A"/>
    <w:rsid w:val="00994FA0"/>
    <w:rsid w:val="00995614"/>
    <w:rsid w:val="00995C9A"/>
    <w:rsid w:val="009962D5"/>
    <w:rsid w:val="009963BE"/>
    <w:rsid w:val="00997CE9"/>
    <w:rsid w:val="00997EBB"/>
    <w:rsid w:val="009A0C38"/>
    <w:rsid w:val="009A0C94"/>
    <w:rsid w:val="009A0FA1"/>
    <w:rsid w:val="009A121A"/>
    <w:rsid w:val="009A13F4"/>
    <w:rsid w:val="009A1541"/>
    <w:rsid w:val="009A1809"/>
    <w:rsid w:val="009A1CEF"/>
    <w:rsid w:val="009A25F6"/>
    <w:rsid w:val="009A2AE9"/>
    <w:rsid w:val="009A35BE"/>
    <w:rsid w:val="009A3829"/>
    <w:rsid w:val="009A3DCC"/>
    <w:rsid w:val="009A3E4E"/>
    <w:rsid w:val="009A43B2"/>
    <w:rsid w:val="009A5B9A"/>
    <w:rsid w:val="009A69C1"/>
    <w:rsid w:val="009A7D56"/>
    <w:rsid w:val="009A7EC5"/>
    <w:rsid w:val="009B01D1"/>
    <w:rsid w:val="009B02D0"/>
    <w:rsid w:val="009B0412"/>
    <w:rsid w:val="009B0663"/>
    <w:rsid w:val="009B07DC"/>
    <w:rsid w:val="009B0DDF"/>
    <w:rsid w:val="009B1049"/>
    <w:rsid w:val="009B1A43"/>
    <w:rsid w:val="009B1ADE"/>
    <w:rsid w:val="009B1B1D"/>
    <w:rsid w:val="009B2505"/>
    <w:rsid w:val="009B2C7F"/>
    <w:rsid w:val="009B2FEF"/>
    <w:rsid w:val="009B31B0"/>
    <w:rsid w:val="009B33DC"/>
    <w:rsid w:val="009B36B6"/>
    <w:rsid w:val="009B3829"/>
    <w:rsid w:val="009B3A08"/>
    <w:rsid w:val="009B40EE"/>
    <w:rsid w:val="009B42B7"/>
    <w:rsid w:val="009B46B9"/>
    <w:rsid w:val="009B4A45"/>
    <w:rsid w:val="009B4B5A"/>
    <w:rsid w:val="009B5066"/>
    <w:rsid w:val="009B5BDC"/>
    <w:rsid w:val="009B646F"/>
    <w:rsid w:val="009B6743"/>
    <w:rsid w:val="009B67BF"/>
    <w:rsid w:val="009B6947"/>
    <w:rsid w:val="009B7471"/>
    <w:rsid w:val="009B750B"/>
    <w:rsid w:val="009B7C10"/>
    <w:rsid w:val="009C067E"/>
    <w:rsid w:val="009C089E"/>
    <w:rsid w:val="009C0FCD"/>
    <w:rsid w:val="009C108C"/>
    <w:rsid w:val="009C1775"/>
    <w:rsid w:val="009C1814"/>
    <w:rsid w:val="009C1BA4"/>
    <w:rsid w:val="009C1CA1"/>
    <w:rsid w:val="009C1FD0"/>
    <w:rsid w:val="009C1FDC"/>
    <w:rsid w:val="009C2031"/>
    <w:rsid w:val="009C221E"/>
    <w:rsid w:val="009C2EDA"/>
    <w:rsid w:val="009C3053"/>
    <w:rsid w:val="009C342A"/>
    <w:rsid w:val="009C363A"/>
    <w:rsid w:val="009C3A5E"/>
    <w:rsid w:val="009C3FBC"/>
    <w:rsid w:val="009C42F8"/>
    <w:rsid w:val="009C436A"/>
    <w:rsid w:val="009C4422"/>
    <w:rsid w:val="009C4931"/>
    <w:rsid w:val="009C4FFA"/>
    <w:rsid w:val="009C5574"/>
    <w:rsid w:val="009C5B67"/>
    <w:rsid w:val="009C64D8"/>
    <w:rsid w:val="009C69EE"/>
    <w:rsid w:val="009C6A21"/>
    <w:rsid w:val="009C74F1"/>
    <w:rsid w:val="009D0708"/>
    <w:rsid w:val="009D0ED8"/>
    <w:rsid w:val="009D1127"/>
    <w:rsid w:val="009D1F82"/>
    <w:rsid w:val="009D261C"/>
    <w:rsid w:val="009D2A26"/>
    <w:rsid w:val="009D2A4A"/>
    <w:rsid w:val="009D2E32"/>
    <w:rsid w:val="009D3947"/>
    <w:rsid w:val="009D3E88"/>
    <w:rsid w:val="009D4214"/>
    <w:rsid w:val="009D464B"/>
    <w:rsid w:val="009D46E9"/>
    <w:rsid w:val="009D47CB"/>
    <w:rsid w:val="009D492F"/>
    <w:rsid w:val="009D4DE0"/>
    <w:rsid w:val="009D5751"/>
    <w:rsid w:val="009D583F"/>
    <w:rsid w:val="009D5B97"/>
    <w:rsid w:val="009D5D21"/>
    <w:rsid w:val="009D5F28"/>
    <w:rsid w:val="009D6EDC"/>
    <w:rsid w:val="009D706F"/>
    <w:rsid w:val="009D78BB"/>
    <w:rsid w:val="009D7AD3"/>
    <w:rsid w:val="009E0A18"/>
    <w:rsid w:val="009E11CC"/>
    <w:rsid w:val="009E14E7"/>
    <w:rsid w:val="009E17C8"/>
    <w:rsid w:val="009E1D71"/>
    <w:rsid w:val="009E1FB0"/>
    <w:rsid w:val="009E24DB"/>
    <w:rsid w:val="009E2C66"/>
    <w:rsid w:val="009E2E11"/>
    <w:rsid w:val="009E37F9"/>
    <w:rsid w:val="009E383A"/>
    <w:rsid w:val="009E3A6C"/>
    <w:rsid w:val="009E4431"/>
    <w:rsid w:val="009E4B6C"/>
    <w:rsid w:val="009E50F4"/>
    <w:rsid w:val="009E511F"/>
    <w:rsid w:val="009E51E1"/>
    <w:rsid w:val="009E5823"/>
    <w:rsid w:val="009E60C1"/>
    <w:rsid w:val="009E641D"/>
    <w:rsid w:val="009E6918"/>
    <w:rsid w:val="009E7B43"/>
    <w:rsid w:val="009F012B"/>
    <w:rsid w:val="009F0399"/>
    <w:rsid w:val="009F1208"/>
    <w:rsid w:val="009F15E2"/>
    <w:rsid w:val="009F16E8"/>
    <w:rsid w:val="009F1E81"/>
    <w:rsid w:val="009F24DD"/>
    <w:rsid w:val="009F2BD9"/>
    <w:rsid w:val="009F2F36"/>
    <w:rsid w:val="009F3B5A"/>
    <w:rsid w:val="009F3BC7"/>
    <w:rsid w:val="009F3C2D"/>
    <w:rsid w:val="009F3CEC"/>
    <w:rsid w:val="009F403A"/>
    <w:rsid w:val="009F50D8"/>
    <w:rsid w:val="009F57F0"/>
    <w:rsid w:val="009F58D0"/>
    <w:rsid w:val="009F5ABB"/>
    <w:rsid w:val="009F5B4B"/>
    <w:rsid w:val="009F5BAB"/>
    <w:rsid w:val="009F5BE0"/>
    <w:rsid w:val="009F64F0"/>
    <w:rsid w:val="009F69B4"/>
    <w:rsid w:val="009F71F5"/>
    <w:rsid w:val="009F7221"/>
    <w:rsid w:val="009F78C9"/>
    <w:rsid w:val="009F791B"/>
    <w:rsid w:val="009F7F32"/>
    <w:rsid w:val="009F7FCE"/>
    <w:rsid w:val="00A001A8"/>
    <w:rsid w:val="00A00AA0"/>
    <w:rsid w:val="00A00BAB"/>
    <w:rsid w:val="00A00F96"/>
    <w:rsid w:val="00A01484"/>
    <w:rsid w:val="00A01742"/>
    <w:rsid w:val="00A01EB9"/>
    <w:rsid w:val="00A024C5"/>
    <w:rsid w:val="00A038A8"/>
    <w:rsid w:val="00A0484D"/>
    <w:rsid w:val="00A050A0"/>
    <w:rsid w:val="00A05130"/>
    <w:rsid w:val="00A051C6"/>
    <w:rsid w:val="00A0536E"/>
    <w:rsid w:val="00A059CE"/>
    <w:rsid w:val="00A059F5"/>
    <w:rsid w:val="00A05E1E"/>
    <w:rsid w:val="00A06382"/>
    <w:rsid w:val="00A06707"/>
    <w:rsid w:val="00A0682F"/>
    <w:rsid w:val="00A06A68"/>
    <w:rsid w:val="00A06C88"/>
    <w:rsid w:val="00A10C8F"/>
    <w:rsid w:val="00A10CE7"/>
    <w:rsid w:val="00A114B0"/>
    <w:rsid w:val="00A11639"/>
    <w:rsid w:val="00A131C3"/>
    <w:rsid w:val="00A143EA"/>
    <w:rsid w:val="00A147B3"/>
    <w:rsid w:val="00A15A52"/>
    <w:rsid w:val="00A15D78"/>
    <w:rsid w:val="00A15F50"/>
    <w:rsid w:val="00A15F96"/>
    <w:rsid w:val="00A1609F"/>
    <w:rsid w:val="00A16348"/>
    <w:rsid w:val="00A16D22"/>
    <w:rsid w:val="00A16DE8"/>
    <w:rsid w:val="00A17014"/>
    <w:rsid w:val="00A17372"/>
    <w:rsid w:val="00A17A22"/>
    <w:rsid w:val="00A17BA1"/>
    <w:rsid w:val="00A20016"/>
    <w:rsid w:val="00A202FD"/>
    <w:rsid w:val="00A205FC"/>
    <w:rsid w:val="00A20709"/>
    <w:rsid w:val="00A2152E"/>
    <w:rsid w:val="00A2179A"/>
    <w:rsid w:val="00A21826"/>
    <w:rsid w:val="00A21ACD"/>
    <w:rsid w:val="00A21B55"/>
    <w:rsid w:val="00A21DCD"/>
    <w:rsid w:val="00A21F02"/>
    <w:rsid w:val="00A2276C"/>
    <w:rsid w:val="00A237A4"/>
    <w:rsid w:val="00A23853"/>
    <w:rsid w:val="00A23A64"/>
    <w:rsid w:val="00A23BC3"/>
    <w:rsid w:val="00A2417A"/>
    <w:rsid w:val="00A2424D"/>
    <w:rsid w:val="00A24784"/>
    <w:rsid w:val="00A249F0"/>
    <w:rsid w:val="00A24A0A"/>
    <w:rsid w:val="00A25794"/>
    <w:rsid w:val="00A25AA1"/>
    <w:rsid w:val="00A25E5C"/>
    <w:rsid w:val="00A2623C"/>
    <w:rsid w:val="00A263D0"/>
    <w:rsid w:val="00A26673"/>
    <w:rsid w:val="00A2686B"/>
    <w:rsid w:val="00A269B7"/>
    <w:rsid w:val="00A26A84"/>
    <w:rsid w:val="00A26DFB"/>
    <w:rsid w:val="00A275A8"/>
    <w:rsid w:val="00A30075"/>
    <w:rsid w:val="00A30FCF"/>
    <w:rsid w:val="00A31099"/>
    <w:rsid w:val="00A315FB"/>
    <w:rsid w:val="00A316C1"/>
    <w:rsid w:val="00A31957"/>
    <w:rsid w:val="00A32369"/>
    <w:rsid w:val="00A33373"/>
    <w:rsid w:val="00A337FE"/>
    <w:rsid w:val="00A35538"/>
    <w:rsid w:val="00A3598C"/>
    <w:rsid w:val="00A35C6B"/>
    <w:rsid w:val="00A361A5"/>
    <w:rsid w:val="00A36778"/>
    <w:rsid w:val="00A371C2"/>
    <w:rsid w:val="00A37599"/>
    <w:rsid w:val="00A37660"/>
    <w:rsid w:val="00A376B5"/>
    <w:rsid w:val="00A377A0"/>
    <w:rsid w:val="00A379B1"/>
    <w:rsid w:val="00A40619"/>
    <w:rsid w:val="00A408D1"/>
    <w:rsid w:val="00A40F01"/>
    <w:rsid w:val="00A40FA0"/>
    <w:rsid w:val="00A4160F"/>
    <w:rsid w:val="00A41871"/>
    <w:rsid w:val="00A421D6"/>
    <w:rsid w:val="00A42250"/>
    <w:rsid w:val="00A42739"/>
    <w:rsid w:val="00A42982"/>
    <w:rsid w:val="00A42A3F"/>
    <w:rsid w:val="00A42BAB"/>
    <w:rsid w:val="00A43424"/>
    <w:rsid w:val="00A43598"/>
    <w:rsid w:val="00A4376E"/>
    <w:rsid w:val="00A44018"/>
    <w:rsid w:val="00A443B9"/>
    <w:rsid w:val="00A44D72"/>
    <w:rsid w:val="00A4570E"/>
    <w:rsid w:val="00A4573A"/>
    <w:rsid w:val="00A45C18"/>
    <w:rsid w:val="00A464C5"/>
    <w:rsid w:val="00A4655B"/>
    <w:rsid w:val="00A469D4"/>
    <w:rsid w:val="00A46E2A"/>
    <w:rsid w:val="00A47739"/>
    <w:rsid w:val="00A47DCA"/>
    <w:rsid w:val="00A47DF3"/>
    <w:rsid w:val="00A5028E"/>
    <w:rsid w:val="00A515C5"/>
    <w:rsid w:val="00A516D6"/>
    <w:rsid w:val="00A51836"/>
    <w:rsid w:val="00A52540"/>
    <w:rsid w:val="00A52A25"/>
    <w:rsid w:val="00A53447"/>
    <w:rsid w:val="00A540E4"/>
    <w:rsid w:val="00A544EC"/>
    <w:rsid w:val="00A55024"/>
    <w:rsid w:val="00A552AC"/>
    <w:rsid w:val="00A5566E"/>
    <w:rsid w:val="00A559F6"/>
    <w:rsid w:val="00A55C2C"/>
    <w:rsid w:val="00A55F59"/>
    <w:rsid w:val="00A560FE"/>
    <w:rsid w:val="00A56D4C"/>
    <w:rsid w:val="00A572C9"/>
    <w:rsid w:val="00A57459"/>
    <w:rsid w:val="00A57853"/>
    <w:rsid w:val="00A57AD2"/>
    <w:rsid w:val="00A60476"/>
    <w:rsid w:val="00A60B01"/>
    <w:rsid w:val="00A614DC"/>
    <w:rsid w:val="00A616B8"/>
    <w:rsid w:val="00A61869"/>
    <w:rsid w:val="00A627D0"/>
    <w:rsid w:val="00A62D8C"/>
    <w:rsid w:val="00A632A3"/>
    <w:rsid w:val="00A636DC"/>
    <w:rsid w:val="00A64950"/>
    <w:rsid w:val="00A649CB"/>
    <w:rsid w:val="00A64C8C"/>
    <w:rsid w:val="00A65C08"/>
    <w:rsid w:val="00A66032"/>
    <w:rsid w:val="00A66247"/>
    <w:rsid w:val="00A664A5"/>
    <w:rsid w:val="00A66513"/>
    <w:rsid w:val="00A66DDB"/>
    <w:rsid w:val="00A670DB"/>
    <w:rsid w:val="00A67163"/>
    <w:rsid w:val="00A67404"/>
    <w:rsid w:val="00A6780C"/>
    <w:rsid w:val="00A67851"/>
    <w:rsid w:val="00A67EFF"/>
    <w:rsid w:val="00A70AEE"/>
    <w:rsid w:val="00A71238"/>
    <w:rsid w:val="00A712AD"/>
    <w:rsid w:val="00A725A3"/>
    <w:rsid w:val="00A7281E"/>
    <w:rsid w:val="00A72A12"/>
    <w:rsid w:val="00A73135"/>
    <w:rsid w:val="00A733C7"/>
    <w:rsid w:val="00A7385F"/>
    <w:rsid w:val="00A739D7"/>
    <w:rsid w:val="00A73D09"/>
    <w:rsid w:val="00A744CA"/>
    <w:rsid w:val="00A746C4"/>
    <w:rsid w:val="00A75220"/>
    <w:rsid w:val="00A75C85"/>
    <w:rsid w:val="00A76070"/>
    <w:rsid w:val="00A76373"/>
    <w:rsid w:val="00A76736"/>
    <w:rsid w:val="00A7683F"/>
    <w:rsid w:val="00A769E4"/>
    <w:rsid w:val="00A769F2"/>
    <w:rsid w:val="00A76AC0"/>
    <w:rsid w:val="00A76D55"/>
    <w:rsid w:val="00A76E7A"/>
    <w:rsid w:val="00A777A6"/>
    <w:rsid w:val="00A779B0"/>
    <w:rsid w:val="00A801C6"/>
    <w:rsid w:val="00A803D0"/>
    <w:rsid w:val="00A805F6"/>
    <w:rsid w:val="00A806CE"/>
    <w:rsid w:val="00A807DB"/>
    <w:rsid w:val="00A80DD3"/>
    <w:rsid w:val="00A814AF"/>
    <w:rsid w:val="00A81597"/>
    <w:rsid w:val="00A830BE"/>
    <w:rsid w:val="00A83360"/>
    <w:rsid w:val="00A83C4D"/>
    <w:rsid w:val="00A848BE"/>
    <w:rsid w:val="00A85089"/>
    <w:rsid w:val="00A855AD"/>
    <w:rsid w:val="00A8574C"/>
    <w:rsid w:val="00A85ADD"/>
    <w:rsid w:val="00A8619C"/>
    <w:rsid w:val="00A86235"/>
    <w:rsid w:val="00A864E9"/>
    <w:rsid w:val="00A8739D"/>
    <w:rsid w:val="00A87BB0"/>
    <w:rsid w:val="00A90055"/>
    <w:rsid w:val="00A90AB5"/>
    <w:rsid w:val="00A91902"/>
    <w:rsid w:val="00A919FA"/>
    <w:rsid w:val="00A91BBE"/>
    <w:rsid w:val="00A91DD2"/>
    <w:rsid w:val="00A91E51"/>
    <w:rsid w:val="00A91F60"/>
    <w:rsid w:val="00A9212B"/>
    <w:rsid w:val="00A92E51"/>
    <w:rsid w:val="00A9363A"/>
    <w:rsid w:val="00A93BE5"/>
    <w:rsid w:val="00A93E92"/>
    <w:rsid w:val="00A94250"/>
    <w:rsid w:val="00A94385"/>
    <w:rsid w:val="00A9473C"/>
    <w:rsid w:val="00A94775"/>
    <w:rsid w:val="00A94B8C"/>
    <w:rsid w:val="00A94C9A"/>
    <w:rsid w:val="00A953FB"/>
    <w:rsid w:val="00A958F3"/>
    <w:rsid w:val="00A959C2"/>
    <w:rsid w:val="00A95D1A"/>
    <w:rsid w:val="00A965B9"/>
    <w:rsid w:val="00A9723D"/>
    <w:rsid w:val="00A97CCA"/>
    <w:rsid w:val="00A97D0A"/>
    <w:rsid w:val="00AA0429"/>
    <w:rsid w:val="00AA0C40"/>
    <w:rsid w:val="00AA0D24"/>
    <w:rsid w:val="00AA1051"/>
    <w:rsid w:val="00AA1174"/>
    <w:rsid w:val="00AA1464"/>
    <w:rsid w:val="00AA2726"/>
    <w:rsid w:val="00AA2F19"/>
    <w:rsid w:val="00AA31D4"/>
    <w:rsid w:val="00AA3378"/>
    <w:rsid w:val="00AA4286"/>
    <w:rsid w:val="00AA4735"/>
    <w:rsid w:val="00AA473C"/>
    <w:rsid w:val="00AA5268"/>
    <w:rsid w:val="00AA59C4"/>
    <w:rsid w:val="00AA5E0D"/>
    <w:rsid w:val="00AA5F68"/>
    <w:rsid w:val="00AA6249"/>
    <w:rsid w:val="00AA644D"/>
    <w:rsid w:val="00AA6667"/>
    <w:rsid w:val="00AA6A72"/>
    <w:rsid w:val="00AA6FB5"/>
    <w:rsid w:val="00AA72EF"/>
    <w:rsid w:val="00AA73F6"/>
    <w:rsid w:val="00AA7494"/>
    <w:rsid w:val="00AA773F"/>
    <w:rsid w:val="00AA7FC5"/>
    <w:rsid w:val="00AB0429"/>
    <w:rsid w:val="00AB12D8"/>
    <w:rsid w:val="00AB13F2"/>
    <w:rsid w:val="00AB145D"/>
    <w:rsid w:val="00AB14C7"/>
    <w:rsid w:val="00AB1938"/>
    <w:rsid w:val="00AB19ED"/>
    <w:rsid w:val="00AB1A59"/>
    <w:rsid w:val="00AB2E39"/>
    <w:rsid w:val="00AB2FB7"/>
    <w:rsid w:val="00AB30FA"/>
    <w:rsid w:val="00AB3D0C"/>
    <w:rsid w:val="00AB3D19"/>
    <w:rsid w:val="00AB47CB"/>
    <w:rsid w:val="00AB4D06"/>
    <w:rsid w:val="00AB4D25"/>
    <w:rsid w:val="00AB520D"/>
    <w:rsid w:val="00AB56CE"/>
    <w:rsid w:val="00AB5728"/>
    <w:rsid w:val="00AB589F"/>
    <w:rsid w:val="00AB5953"/>
    <w:rsid w:val="00AB5A1E"/>
    <w:rsid w:val="00AB601E"/>
    <w:rsid w:val="00AB625C"/>
    <w:rsid w:val="00AB644D"/>
    <w:rsid w:val="00AB6B77"/>
    <w:rsid w:val="00AB76B9"/>
    <w:rsid w:val="00AC00F0"/>
    <w:rsid w:val="00AC015C"/>
    <w:rsid w:val="00AC0255"/>
    <w:rsid w:val="00AC05BA"/>
    <w:rsid w:val="00AC0902"/>
    <w:rsid w:val="00AC1A01"/>
    <w:rsid w:val="00AC22F7"/>
    <w:rsid w:val="00AC2B10"/>
    <w:rsid w:val="00AC2BC2"/>
    <w:rsid w:val="00AC2F08"/>
    <w:rsid w:val="00AC3622"/>
    <w:rsid w:val="00AC380C"/>
    <w:rsid w:val="00AC3859"/>
    <w:rsid w:val="00AC3A31"/>
    <w:rsid w:val="00AC3E4F"/>
    <w:rsid w:val="00AC53DE"/>
    <w:rsid w:val="00AC67A0"/>
    <w:rsid w:val="00AC792A"/>
    <w:rsid w:val="00AC7A20"/>
    <w:rsid w:val="00AD09C0"/>
    <w:rsid w:val="00AD154E"/>
    <w:rsid w:val="00AD1566"/>
    <w:rsid w:val="00AD19C0"/>
    <w:rsid w:val="00AD24E3"/>
    <w:rsid w:val="00AD25D3"/>
    <w:rsid w:val="00AD35B7"/>
    <w:rsid w:val="00AD558D"/>
    <w:rsid w:val="00AD57EC"/>
    <w:rsid w:val="00AD5BA7"/>
    <w:rsid w:val="00AD7E9B"/>
    <w:rsid w:val="00AE0D93"/>
    <w:rsid w:val="00AE1034"/>
    <w:rsid w:val="00AE103C"/>
    <w:rsid w:val="00AE1276"/>
    <w:rsid w:val="00AE15FB"/>
    <w:rsid w:val="00AE204D"/>
    <w:rsid w:val="00AE24A5"/>
    <w:rsid w:val="00AE250D"/>
    <w:rsid w:val="00AE26A5"/>
    <w:rsid w:val="00AE2952"/>
    <w:rsid w:val="00AE2DC4"/>
    <w:rsid w:val="00AE31A1"/>
    <w:rsid w:val="00AE31A9"/>
    <w:rsid w:val="00AE3521"/>
    <w:rsid w:val="00AE3B7D"/>
    <w:rsid w:val="00AE3CBE"/>
    <w:rsid w:val="00AE3D33"/>
    <w:rsid w:val="00AE3E10"/>
    <w:rsid w:val="00AE3FB2"/>
    <w:rsid w:val="00AE41D9"/>
    <w:rsid w:val="00AE4882"/>
    <w:rsid w:val="00AE49CC"/>
    <w:rsid w:val="00AE5AE6"/>
    <w:rsid w:val="00AE5FBF"/>
    <w:rsid w:val="00AE64D4"/>
    <w:rsid w:val="00AE7C12"/>
    <w:rsid w:val="00AE7E98"/>
    <w:rsid w:val="00AF01FA"/>
    <w:rsid w:val="00AF0658"/>
    <w:rsid w:val="00AF0CF4"/>
    <w:rsid w:val="00AF0DF5"/>
    <w:rsid w:val="00AF1252"/>
    <w:rsid w:val="00AF1856"/>
    <w:rsid w:val="00AF1A35"/>
    <w:rsid w:val="00AF32A8"/>
    <w:rsid w:val="00AF353F"/>
    <w:rsid w:val="00AF384E"/>
    <w:rsid w:val="00AF41C7"/>
    <w:rsid w:val="00AF4CFA"/>
    <w:rsid w:val="00AF5B44"/>
    <w:rsid w:val="00AF6DFB"/>
    <w:rsid w:val="00AF7250"/>
    <w:rsid w:val="00AF7565"/>
    <w:rsid w:val="00AF77DE"/>
    <w:rsid w:val="00AF79F6"/>
    <w:rsid w:val="00B00D42"/>
    <w:rsid w:val="00B00EB9"/>
    <w:rsid w:val="00B01735"/>
    <w:rsid w:val="00B0385A"/>
    <w:rsid w:val="00B04168"/>
    <w:rsid w:val="00B04C31"/>
    <w:rsid w:val="00B05790"/>
    <w:rsid w:val="00B0639A"/>
    <w:rsid w:val="00B064FE"/>
    <w:rsid w:val="00B0693E"/>
    <w:rsid w:val="00B072FF"/>
    <w:rsid w:val="00B074A2"/>
    <w:rsid w:val="00B07D64"/>
    <w:rsid w:val="00B10820"/>
    <w:rsid w:val="00B11949"/>
    <w:rsid w:val="00B119FE"/>
    <w:rsid w:val="00B11A0B"/>
    <w:rsid w:val="00B11D3B"/>
    <w:rsid w:val="00B11FCE"/>
    <w:rsid w:val="00B12A1B"/>
    <w:rsid w:val="00B130F2"/>
    <w:rsid w:val="00B13C83"/>
    <w:rsid w:val="00B13D7B"/>
    <w:rsid w:val="00B145AB"/>
    <w:rsid w:val="00B145C1"/>
    <w:rsid w:val="00B16010"/>
    <w:rsid w:val="00B1601C"/>
    <w:rsid w:val="00B16615"/>
    <w:rsid w:val="00B16655"/>
    <w:rsid w:val="00B17348"/>
    <w:rsid w:val="00B17A6F"/>
    <w:rsid w:val="00B200B5"/>
    <w:rsid w:val="00B202BA"/>
    <w:rsid w:val="00B20C27"/>
    <w:rsid w:val="00B21BC0"/>
    <w:rsid w:val="00B21CEE"/>
    <w:rsid w:val="00B21E0C"/>
    <w:rsid w:val="00B2357C"/>
    <w:rsid w:val="00B241ED"/>
    <w:rsid w:val="00B24423"/>
    <w:rsid w:val="00B2541A"/>
    <w:rsid w:val="00B25CBF"/>
    <w:rsid w:val="00B26670"/>
    <w:rsid w:val="00B26929"/>
    <w:rsid w:val="00B26B01"/>
    <w:rsid w:val="00B271F2"/>
    <w:rsid w:val="00B27281"/>
    <w:rsid w:val="00B30025"/>
    <w:rsid w:val="00B303FC"/>
    <w:rsid w:val="00B308EC"/>
    <w:rsid w:val="00B30C3F"/>
    <w:rsid w:val="00B33697"/>
    <w:rsid w:val="00B347A7"/>
    <w:rsid w:val="00B34818"/>
    <w:rsid w:val="00B34D0B"/>
    <w:rsid w:val="00B34D56"/>
    <w:rsid w:val="00B34EFB"/>
    <w:rsid w:val="00B34F2B"/>
    <w:rsid w:val="00B357CC"/>
    <w:rsid w:val="00B359EE"/>
    <w:rsid w:val="00B35B64"/>
    <w:rsid w:val="00B35E44"/>
    <w:rsid w:val="00B3603B"/>
    <w:rsid w:val="00B3649C"/>
    <w:rsid w:val="00B36AB8"/>
    <w:rsid w:val="00B36EA2"/>
    <w:rsid w:val="00B37307"/>
    <w:rsid w:val="00B3748E"/>
    <w:rsid w:val="00B376DF"/>
    <w:rsid w:val="00B37CDA"/>
    <w:rsid w:val="00B4001B"/>
    <w:rsid w:val="00B40058"/>
    <w:rsid w:val="00B4039B"/>
    <w:rsid w:val="00B405FC"/>
    <w:rsid w:val="00B40D6C"/>
    <w:rsid w:val="00B41269"/>
    <w:rsid w:val="00B416C9"/>
    <w:rsid w:val="00B41ABE"/>
    <w:rsid w:val="00B41B1F"/>
    <w:rsid w:val="00B41B2E"/>
    <w:rsid w:val="00B4235B"/>
    <w:rsid w:val="00B425AE"/>
    <w:rsid w:val="00B42BA4"/>
    <w:rsid w:val="00B42C53"/>
    <w:rsid w:val="00B43245"/>
    <w:rsid w:val="00B436B6"/>
    <w:rsid w:val="00B43CB8"/>
    <w:rsid w:val="00B44461"/>
    <w:rsid w:val="00B44644"/>
    <w:rsid w:val="00B45416"/>
    <w:rsid w:val="00B46291"/>
    <w:rsid w:val="00B4643D"/>
    <w:rsid w:val="00B46786"/>
    <w:rsid w:val="00B473D7"/>
    <w:rsid w:val="00B47995"/>
    <w:rsid w:val="00B50585"/>
    <w:rsid w:val="00B50661"/>
    <w:rsid w:val="00B509F8"/>
    <w:rsid w:val="00B50DFD"/>
    <w:rsid w:val="00B51B71"/>
    <w:rsid w:val="00B52409"/>
    <w:rsid w:val="00B52447"/>
    <w:rsid w:val="00B524E3"/>
    <w:rsid w:val="00B530EA"/>
    <w:rsid w:val="00B5385C"/>
    <w:rsid w:val="00B53D42"/>
    <w:rsid w:val="00B53D72"/>
    <w:rsid w:val="00B53FBA"/>
    <w:rsid w:val="00B54172"/>
    <w:rsid w:val="00B54507"/>
    <w:rsid w:val="00B55460"/>
    <w:rsid w:val="00B55797"/>
    <w:rsid w:val="00B565D0"/>
    <w:rsid w:val="00B56D27"/>
    <w:rsid w:val="00B5714E"/>
    <w:rsid w:val="00B60822"/>
    <w:rsid w:val="00B60E42"/>
    <w:rsid w:val="00B614F7"/>
    <w:rsid w:val="00B617A5"/>
    <w:rsid w:val="00B61C64"/>
    <w:rsid w:val="00B62288"/>
    <w:rsid w:val="00B62491"/>
    <w:rsid w:val="00B628CC"/>
    <w:rsid w:val="00B63069"/>
    <w:rsid w:val="00B63090"/>
    <w:rsid w:val="00B631BB"/>
    <w:rsid w:val="00B633DB"/>
    <w:rsid w:val="00B63CE4"/>
    <w:rsid w:val="00B63EB7"/>
    <w:rsid w:val="00B64623"/>
    <w:rsid w:val="00B64755"/>
    <w:rsid w:val="00B64D55"/>
    <w:rsid w:val="00B64D58"/>
    <w:rsid w:val="00B64F51"/>
    <w:rsid w:val="00B6542E"/>
    <w:rsid w:val="00B658BF"/>
    <w:rsid w:val="00B66089"/>
    <w:rsid w:val="00B6612F"/>
    <w:rsid w:val="00B6664B"/>
    <w:rsid w:val="00B67775"/>
    <w:rsid w:val="00B67873"/>
    <w:rsid w:val="00B678B7"/>
    <w:rsid w:val="00B67ADF"/>
    <w:rsid w:val="00B70A33"/>
    <w:rsid w:val="00B70BE2"/>
    <w:rsid w:val="00B71080"/>
    <w:rsid w:val="00B712B5"/>
    <w:rsid w:val="00B714C4"/>
    <w:rsid w:val="00B7165A"/>
    <w:rsid w:val="00B7188A"/>
    <w:rsid w:val="00B71EE2"/>
    <w:rsid w:val="00B72381"/>
    <w:rsid w:val="00B724A5"/>
    <w:rsid w:val="00B725EF"/>
    <w:rsid w:val="00B72BBA"/>
    <w:rsid w:val="00B73ABC"/>
    <w:rsid w:val="00B74114"/>
    <w:rsid w:val="00B743B0"/>
    <w:rsid w:val="00B75874"/>
    <w:rsid w:val="00B760F1"/>
    <w:rsid w:val="00B775C8"/>
    <w:rsid w:val="00B77807"/>
    <w:rsid w:val="00B77D42"/>
    <w:rsid w:val="00B8015C"/>
    <w:rsid w:val="00B808CA"/>
    <w:rsid w:val="00B80F45"/>
    <w:rsid w:val="00B816FB"/>
    <w:rsid w:val="00B81F21"/>
    <w:rsid w:val="00B82A2F"/>
    <w:rsid w:val="00B82DF3"/>
    <w:rsid w:val="00B82FE2"/>
    <w:rsid w:val="00B83A9A"/>
    <w:rsid w:val="00B84336"/>
    <w:rsid w:val="00B84C82"/>
    <w:rsid w:val="00B85585"/>
    <w:rsid w:val="00B856E2"/>
    <w:rsid w:val="00B85A6F"/>
    <w:rsid w:val="00B862BE"/>
    <w:rsid w:val="00B86A5B"/>
    <w:rsid w:val="00B87310"/>
    <w:rsid w:val="00B877B0"/>
    <w:rsid w:val="00B9057B"/>
    <w:rsid w:val="00B9079E"/>
    <w:rsid w:val="00B90A5C"/>
    <w:rsid w:val="00B90C34"/>
    <w:rsid w:val="00B90CA2"/>
    <w:rsid w:val="00B90EFF"/>
    <w:rsid w:val="00B91772"/>
    <w:rsid w:val="00B91E6C"/>
    <w:rsid w:val="00B92465"/>
    <w:rsid w:val="00B926BD"/>
    <w:rsid w:val="00B9301F"/>
    <w:rsid w:val="00B9423E"/>
    <w:rsid w:val="00B94709"/>
    <w:rsid w:val="00B947C5"/>
    <w:rsid w:val="00B94B2C"/>
    <w:rsid w:val="00B94DEA"/>
    <w:rsid w:val="00B95934"/>
    <w:rsid w:val="00B95F3C"/>
    <w:rsid w:val="00B95F4F"/>
    <w:rsid w:val="00B96B85"/>
    <w:rsid w:val="00B971A0"/>
    <w:rsid w:val="00B975FF"/>
    <w:rsid w:val="00B9771C"/>
    <w:rsid w:val="00B977AB"/>
    <w:rsid w:val="00B97877"/>
    <w:rsid w:val="00B978BD"/>
    <w:rsid w:val="00B978E9"/>
    <w:rsid w:val="00B97B93"/>
    <w:rsid w:val="00B97D6C"/>
    <w:rsid w:val="00BA0467"/>
    <w:rsid w:val="00BA138C"/>
    <w:rsid w:val="00BA144D"/>
    <w:rsid w:val="00BA1BA5"/>
    <w:rsid w:val="00BA280C"/>
    <w:rsid w:val="00BA2826"/>
    <w:rsid w:val="00BA2EE4"/>
    <w:rsid w:val="00BA36AA"/>
    <w:rsid w:val="00BA4117"/>
    <w:rsid w:val="00BA4621"/>
    <w:rsid w:val="00BA48E3"/>
    <w:rsid w:val="00BA4AAA"/>
    <w:rsid w:val="00BA4B89"/>
    <w:rsid w:val="00BA4BC4"/>
    <w:rsid w:val="00BA53D7"/>
    <w:rsid w:val="00BA5B92"/>
    <w:rsid w:val="00BA5C41"/>
    <w:rsid w:val="00BA5C7C"/>
    <w:rsid w:val="00BA5C95"/>
    <w:rsid w:val="00BA6149"/>
    <w:rsid w:val="00BA62A2"/>
    <w:rsid w:val="00BA6953"/>
    <w:rsid w:val="00BA6B40"/>
    <w:rsid w:val="00BA6B9E"/>
    <w:rsid w:val="00BA6EE9"/>
    <w:rsid w:val="00BA6FAE"/>
    <w:rsid w:val="00BA75F8"/>
    <w:rsid w:val="00BB0A20"/>
    <w:rsid w:val="00BB185C"/>
    <w:rsid w:val="00BB1D04"/>
    <w:rsid w:val="00BB252E"/>
    <w:rsid w:val="00BB2FC0"/>
    <w:rsid w:val="00BB384D"/>
    <w:rsid w:val="00BB3BAB"/>
    <w:rsid w:val="00BB3D41"/>
    <w:rsid w:val="00BB3F31"/>
    <w:rsid w:val="00BB420C"/>
    <w:rsid w:val="00BB4838"/>
    <w:rsid w:val="00BB4900"/>
    <w:rsid w:val="00BB49D0"/>
    <w:rsid w:val="00BB4C6D"/>
    <w:rsid w:val="00BB4D9A"/>
    <w:rsid w:val="00BB5072"/>
    <w:rsid w:val="00BB50A8"/>
    <w:rsid w:val="00BB521D"/>
    <w:rsid w:val="00BB5953"/>
    <w:rsid w:val="00BB62BA"/>
    <w:rsid w:val="00BB6382"/>
    <w:rsid w:val="00BB69CB"/>
    <w:rsid w:val="00BB6C30"/>
    <w:rsid w:val="00BB70FB"/>
    <w:rsid w:val="00BB7653"/>
    <w:rsid w:val="00BB778A"/>
    <w:rsid w:val="00BB783A"/>
    <w:rsid w:val="00BB78B1"/>
    <w:rsid w:val="00BB7BE1"/>
    <w:rsid w:val="00BB7F62"/>
    <w:rsid w:val="00BC0728"/>
    <w:rsid w:val="00BC07AA"/>
    <w:rsid w:val="00BC0FF6"/>
    <w:rsid w:val="00BC1313"/>
    <w:rsid w:val="00BC1619"/>
    <w:rsid w:val="00BC17A9"/>
    <w:rsid w:val="00BC18C6"/>
    <w:rsid w:val="00BC1C43"/>
    <w:rsid w:val="00BC1DC3"/>
    <w:rsid w:val="00BC2632"/>
    <w:rsid w:val="00BC2650"/>
    <w:rsid w:val="00BC2B38"/>
    <w:rsid w:val="00BC2BDB"/>
    <w:rsid w:val="00BC37D6"/>
    <w:rsid w:val="00BC382C"/>
    <w:rsid w:val="00BC3CF1"/>
    <w:rsid w:val="00BC3D2F"/>
    <w:rsid w:val="00BC4AC5"/>
    <w:rsid w:val="00BC4EC8"/>
    <w:rsid w:val="00BC4FAD"/>
    <w:rsid w:val="00BC5C2C"/>
    <w:rsid w:val="00BC693E"/>
    <w:rsid w:val="00BC69CF"/>
    <w:rsid w:val="00BC6A3A"/>
    <w:rsid w:val="00BC6FCF"/>
    <w:rsid w:val="00BC75E3"/>
    <w:rsid w:val="00BC7D75"/>
    <w:rsid w:val="00BD0688"/>
    <w:rsid w:val="00BD0D9F"/>
    <w:rsid w:val="00BD0E29"/>
    <w:rsid w:val="00BD0EDF"/>
    <w:rsid w:val="00BD17E2"/>
    <w:rsid w:val="00BD18B0"/>
    <w:rsid w:val="00BD1AA1"/>
    <w:rsid w:val="00BD2F23"/>
    <w:rsid w:val="00BD5207"/>
    <w:rsid w:val="00BD5B05"/>
    <w:rsid w:val="00BD5CD8"/>
    <w:rsid w:val="00BD714C"/>
    <w:rsid w:val="00BD7972"/>
    <w:rsid w:val="00BE07B3"/>
    <w:rsid w:val="00BE0935"/>
    <w:rsid w:val="00BE1380"/>
    <w:rsid w:val="00BE1827"/>
    <w:rsid w:val="00BE2071"/>
    <w:rsid w:val="00BE2176"/>
    <w:rsid w:val="00BE21C9"/>
    <w:rsid w:val="00BE2259"/>
    <w:rsid w:val="00BE2B8C"/>
    <w:rsid w:val="00BE3473"/>
    <w:rsid w:val="00BE36B4"/>
    <w:rsid w:val="00BE36B9"/>
    <w:rsid w:val="00BE3863"/>
    <w:rsid w:val="00BE399D"/>
    <w:rsid w:val="00BE409B"/>
    <w:rsid w:val="00BE4C28"/>
    <w:rsid w:val="00BE5033"/>
    <w:rsid w:val="00BE5A60"/>
    <w:rsid w:val="00BE5EE9"/>
    <w:rsid w:val="00BE685D"/>
    <w:rsid w:val="00BE6D56"/>
    <w:rsid w:val="00BE7743"/>
    <w:rsid w:val="00BE7968"/>
    <w:rsid w:val="00BF0192"/>
    <w:rsid w:val="00BF029A"/>
    <w:rsid w:val="00BF061F"/>
    <w:rsid w:val="00BF0C62"/>
    <w:rsid w:val="00BF173F"/>
    <w:rsid w:val="00BF2458"/>
    <w:rsid w:val="00BF2996"/>
    <w:rsid w:val="00BF2F09"/>
    <w:rsid w:val="00BF31E9"/>
    <w:rsid w:val="00BF3357"/>
    <w:rsid w:val="00BF3743"/>
    <w:rsid w:val="00BF382E"/>
    <w:rsid w:val="00BF3AE3"/>
    <w:rsid w:val="00BF3D74"/>
    <w:rsid w:val="00BF3EF3"/>
    <w:rsid w:val="00BF5AEE"/>
    <w:rsid w:val="00BF5BE1"/>
    <w:rsid w:val="00BF5DF1"/>
    <w:rsid w:val="00BF6238"/>
    <w:rsid w:val="00BF67B1"/>
    <w:rsid w:val="00BF683E"/>
    <w:rsid w:val="00BF6CA2"/>
    <w:rsid w:val="00BF76EC"/>
    <w:rsid w:val="00BF770C"/>
    <w:rsid w:val="00BF79D4"/>
    <w:rsid w:val="00C0039A"/>
    <w:rsid w:val="00C015E8"/>
    <w:rsid w:val="00C017B6"/>
    <w:rsid w:val="00C01C2A"/>
    <w:rsid w:val="00C021F7"/>
    <w:rsid w:val="00C02296"/>
    <w:rsid w:val="00C02867"/>
    <w:rsid w:val="00C02D1C"/>
    <w:rsid w:val="00C02F09"/>
    <w:rsid w:val="00C037AC"/>
    <w:rsid w:val="00C03EAF"/>
    <w:rsid w:val="00C04EE0"/>
    <w:rsid w:val="00C06853"/>
    <w:rsid w:val="00C06A79"/>
    <w:rsid w:val="00C073F4"/>
    <w:rsid w:val="00C07886"/>
    <w:rsid w:val="00C10299"/>
    <w:rsid w:val="00C104E2"/>
    <w:rsid w:val="00C104E8"/>
    <w:rsid w:val="00C10E46"/>
    <w:rsid w:val="00C11B86"/>
    <w:rsid w:val="00C11BB8"/>
    <w:rsid w:val="00C12453"/>
    <w:rsid w:val="00C124ED"/>
    <w:rsid w:val="00C1257A"/>
    <w:rsid w:val="00C12DC4"/>
    <w:rsid w:val="00C13626"/>
    <w:rsid w:val="00C13F7F"/>
    <w:rsid w:val="00C14034"/>
    <w:rsid w:val="00C14732"/>
    <w:rsid w:val="00C147D6"/>
    <w:rsid w:val="00C14E1E"/>
    <w:rsid w:val="00C15EB6"/>
    <w:rsid w:val="00C1612E"/>
    <w:rsid w:val="00C16866"/>
    <w:rsid w:val="00C16CC4"/>
    <w:rsid w:val="00C177C7"/>
    <w:rsid w:val="00C17933"/>
    <w:rsid w:val="00C17E50"/>
    <w:rsid w:val="00C204EE"/>
    <w:rsid w:val="00C20A59"/>
    <w:rsid w:val="00C20B93"/>
    <w:rsid w:val="00C2119E"/>
    <w:rsid w:val="00C21539"/>
    <w:rsid w:val="00C217D0"/>
    <w:rsid w:val="00C21A9E"/>
    <w:rsid w:val="00C21AE4"/>
    <w:rsid w:val="00C22129"/>
    <w:rsid w:val="00C239CC"/>
    <w:rsid w:val="00C23A27"/>
    <w:rsid w:val="00C243C2"/>
    <w:rsid w:val="00C24DC6"/>
    <w:rsid w:val="00C250C9"/>
    <w:rsid w:val="00C25631"/>
    <w:rsid w:val="00C2580D"/>
    <w:rsid w:val="00C25F27"/>
    <w:rsid w:val="00C2733F"/>
    <w:rsid w:val="00C27781"/>
    <w:rsid w:val="00C277FC"/>
    <w:rsid w:val="00C27C21"/>
    <w:rsid w:val="00C305D0"/>
    <w:rsid w:val="00C30728"/>
    <w:rsid w:val="00C310C5"/>
    <w:rsid w:val="00C31E26"/>
    <w:rsid w:val="00C31F93"/>
    <w:rsid w:val="00C326E6"/>
    <w:rsid w:val="00C32D12"/>
    <w:rsid w:val="00C32F2C"/>
    <w:rsid w:val="00C3368B"/>
    <w:rsid w:val="00C33EFB"/>
    <w:rsid w:val="00C3403F"/>
    <w:rsid w:val="00C34CDC"/>
    <w:rsid w:val="00C34EC3"/>
    <w:rsid w:val="00C3501D"/>
    <w:rsid w:val="00C352CB"/>
    <w:rsid w:val="00C3681D"/>
    <w:rsid w:val="00C36F8D"/>
    <w:rsid w:val="00C37100"/>
    <w:rsid w:val="00C37952"/>
    <w:rsid w:val="00C37AFA"/>
    <w:rsid w:val="00C37D7D"/>
    <w:rsid w:val="00C40DC7"/>
    <w:rsid w:val="00C4141E"/>
    <w:rsid w:val="00C420C3"/>
    <w:rsid w:val="00C42E10"/>
    <w:rsid w:val="00C4315D"/>
    <w:rsid w:val="00C43B86"/>
    <w:rsid w:val="00C44636"/>
    <w:rsid w:val="00C4468D"/>
    <w:rsid w:val="00C44B28"/>
    <w:rsid w:val="00C44B36"/>
    <w:rsid w:val="00C45B05"/>
    <w:rsid w:val="00C46333"/>
    <w:rsid w:val="00C47077"/>
    <w:rsid w:val="00C5040B"/>
    <w:rsid w:val="00C50584"/>
    <w:rsid w:val="00C507F2"/>
    <w:rsid w:val="00C508E1"/>
    <w:rsid w:val="00C50AE0"/>
    <w:rsid w:val="00C50EB0"/>
    <w:rsid w:val="00C51038"/>
    <w:rsid w:val="00C51172"/>
    <w:rsid w:val="00C514EB"/>
    <w:rsid w:val="00C519CE"/>
    <w:rsid w:val="00C52B93"/>
    <w:rsid w:val="00C5343B"/>
    <w:rsid w:val="00C535E9"/>
    <w:rsid w:val="00C537CC"/>
    <w:rsid w:val="00C53DE0"/>
    <w:rsid w:val="00C5402E"/>
    <w:rsid w:val="00C5425B"/>
    <w:rsid w:val="00C544FB"/>
    <w:rsid w:val="00C54CD7"/>
    <w:rsid w:val="00C5500C"/>
    <w:rsid w:val="00C5541C"/>
    <w:rsid w:val="00C55B58"/>
    <w:rsid w:val="00C5671A"/>
    <w:rsid w:val="00C569A3"/>
    <w:rsid w:val="00C573D8"/>
    <w:rsid w:val="00C57982"/>
    <w:rsid w:val="00C57F33"/>
    <w:rsid w:val="00C57F86"/>
    <w:rsid w:val="00C60268"/>
    <w:rsid w:val="00C602BE"/>
    <w:rsid w:val="00C6049F"/>
    <w:rsid w:val="00C61207"/>
    <w:rsid w:val="00C6125F"/>
    <w:rsid w:val="00C619A4"/>
    <w:rsid w:val="00C61B1C"/>
    <w:rsid w:val="00C62311"/>
    <w:rsid w:val="00C62AB3"/>
    <w:rsid w:val="00C62E94"/>
    <w:rsid w:val="00C634AD"/>
    <w:rsid w:val="00C63A6F"/>
    <w:rsid w:val="00C63F0F"/>
    <w:rsid w:val="00C64D82"/>
    <w:rsid w:val="00C65D40"/>
    <w:rsid w:val="00C65D59"/>
    <w:rsid w:val="00C66390"/>
    <w:rsid w:val="00C667D4"/>
    <w:rsid w:val="00C66C80"/>
    <w:rsid w:val="00C67539"/>
    <w:rsid w:val="00C67B36"/>
    <w:rsid w:val="00C70424"/>
    <w:rsid w:val="00C70543"/>
    <w:rsid w:val="00C706BD"/>
    <w:rsid w:val="00C70B95"/>
    <w:rsid w:val="00C70E6B"/>
    <w:rsid w:val="00C710D0"/>
    <w:rsid w:val="00C72945"/>
    <w:rsid w:val="00C730C0"/>
    <w:rsid w:val="00C73C7A"/>
    <w:rsid w:val="00C73D80"/>
    <w:rsid w:val="00C7415D"/>
    <w:rsid w:val="00C74260"/>
    <w:rsid w:val="00C742FF"/>
    <w:rsid w:val="00C74889"/>
    <w:rsid w:val="00C7555B"/>
    <w:rsid w:val="00C7562C"/>
    <w:rsid w:val="00C75991"/>
    <w:rsid w:val="00C763A6"/>
    <w:rsid w:val="00C7652C"/>
    <w:rsid w:val="00C76A4C"/>
    <w:rsid w:val="00C76B43"/>
    <w:rsid w:val="00C77743"/>
    <w:rsid w:val="00C80304"/>
    <w:rsid w:val="00C806A9"/>
    <w:rsid w:val="00C8093A"/>
    <w:rsid w:val="00C80EDA"/>
    <w:rsid w:val="00C81B0A"/>
    <w:rsid w:val="00C81BAE"/>
    <w:rsid w:val="00C824A7"/>
    <w:rsid w:val="00C82CC0"/>
    <w:rsid w:val="00C8378C"/>
    <w:rsid w:val="00C83C20"/>
    <w:rsid w:val="00C84956"/>
    <w:rsid w:val="00C84AF5"/>
    <w:rsid w:val="00C85347"/>
    <w:rsid w:val="00C85548"/>
    <w:rsid w:val="00C856D8"/>
    <w:rsid w:val="00C8582C"/>
    <w:rsid w:val="00C85D84"/>
    <w:rsid w:val="00C85EE0"/>
    <w:rsid w:val="00C87BBD"/>
    <w:rsid w:val="00C87FAD"/>
    <w:rsid w:val="00C901EC"/>
    <w:rsid w:val="00C918C3"/>
    <w:rsid w:val="00C92CC4"/>
    <w:rsid w:val="00C94230"/>
    <w:rsid w:val="00C94742"/>
    <w:rsid w:val="00C947B1"/>
    <w:rsid w:val="00C9487E"/>
    <w:rsid w:val="00C94D3C"/>
    <w:rsid w:val="00C95090"/>
    <w:rsid w:val="00C954C5"/>
    <w:rsid w:val="00C95BB7"/>
    <w:rsid w:val="00C95CFC"/>
    <w:rsid w:val="00C96469"/>
    <w:rsid w:val="00C96F6E"/>
    <w:rsid w:val="00C978A7"/>
    <w:rsid w:val="00C97A34"/>
    <w:rsid w:val="00C97C86"/>
    <w:rsid w:val="00CA00B2"/>
    <w:rsid w:val="00CA0473"/>
    <w:rsid w:val="00CA1507"/>
    <w:rsid w:val="00CA1C3B"/>
    <w:rsid w:val="00CA2208"/>
    <w:rsid w:val="00CA223F"/>
    <w:rsid w:val="00CA25AE"/>
    <w:rsid w:val="00CA29B8"/>
    <w:rsid w:val="00CA2CA1"/>
    <w:rsid w:val="00CA33EB"/>
    <w:rsid w:val="00CA3406"/>
    <w:rsid w:val="00CA38E9"/>
    <w:rsid w:val="00CA3950"/>
    <w:rsid w:val="00CA3C1E"/>
    <w:rsid w:val="00CA4058"/>
    <w:rsid w:val="00CA4AAF"/>
    <w:rsid w:val="00CA4D22"/>
    <w:rsid w:val="00CA4EFA"/>
    <w:rsid w:val="00CA5316"/>
    <w:rsid w:val="00CA5B3E"/>
    <w:rsid w:val="00CA6168"/>
    <w:rsid w:val="00CA669D"/>
    <w:rsid w:val="00CA6B4A"/>
    <w:rsid w:val="00CA6E2E"/>
    <w:rsid w:val="00CB0809"/>
    <w:rsid w:val="00CB089A"/>
    <w:rsid w:val="00CB0D29"/>
    <w:rsid w:val="00CB10B4"/>
    <w:rsid w:val="00CB15E9"/>
    <w:rsid w:val="00CB17A3"/>
    <w:rsid w:val="00CB1ACD"/>
    <w:rsid w:val="00CB249F"/>
    <w:rsid w:val="00CB2625"/>
    <w:rsid w:val="00CB3020"/>
    <w:rsid w:val="00CB3359"/>
    <w:rsid w:val="00CB389C"/>
    <w:rsid w:val="00CB3934"/>
    <w:rsid w:val="00CB3B17"/>
    <w:rsid w:val="00CB420B"/>
    <w:rsid w:val="00CB456A"/>
    <w:rsid w:val="00CB5349"/>
    <w:rsid w:val="00CB5CC1"/>
    <w:rsid w:val="00CB633B"/>
    <w:rsid w:val="00CB6A80"/>
    <w:rsid w:val="00CB6CAD"/>
    <w:rsid w:val="00CB6D49"/>
    <w:rsid w:val="00CB6DD5"/>
    <w:rsid w:val="00CB6EDA"/>
    <w:rsid w:val="00CC0133"/>
    <w:rsid w:val="00CC0570"/>
    <w:rsid w:val="00CC06A0"/>
    <w:rsid w:val="00CC0884"/>
    <w:rsid w:val="00CC0AA4"/>
    <w:rsid w:val="00CC1DDC"/>
    <w:rsid w:val="00CC20BB"/>
    <w:rsid w:val="00CC28B9"/>
    <w:rsid w:val="00CC2A79"/>
    <w:rsid w:val="00CC2A95"/>
    <w:rsid w:val="00CC3FB3"/>
    <w:rsid w:val="00CC401D"/>
    <w:rsid w:val="00CC60C3"/>
    <w:rsid w:val="00CC703C"/>
    <w:rsid w:val="00CC7A31"/>
    <w:rsid w:val="00CD0246"/>
    <w:rsid w:val="00CD0828"/>
    <w:rsid w:val="00CD093A"/>
    <w:rsid w:val="00CD0D0E"/>
    <w:rsid w:val="00CD16FB"/>
    <w:rsid w:val="00CD2B10"/>
    <w:rsid w:val="00CD2E8B"/>
    <w:rsid w:val="00CD34B5"/>
    <w:rsid w:val="00CD3B4F"/>
    <w:rsid w:val="00CD3B6C"/>
    <w:rsid w:val="00CD3D8D"/>
    <w:rsid w:val="00CD3F33"/>
    <w:rsid w:val="00CD423E"/>
    <w:rsid w:val="00CD42D1"/>
    <w:rsid w:val="00CD4E3C"/>
    <w:rsid w:val="00CD575D"/>
    <w:rsid w:val="00CD62F2"/>
    <w:rsid w:val="00CD75B1"/>
    <w:rsid w:val="00CE0966"/>
    <w:rsid w:val="00CE0B2B"/>
    <w:rsid w:val="00CE14A3"/>
    <w:rsid w:val="00CE14AE"/>
    <w:rsid w:val="00CE2250"/>
    <w:rsid w:val="00CE2857"/>
    <w:rsid w:val="00CE3D7A"/>
    <w:rsid w:val="00CE5257"/>
    <w:rsid w:val="00CE5956"/>
    <w:rsid w:val="00CE5ACC"/>
    <w:rsid w:val="00CE61C2"/>
    <w:rsid w:val="00CE6241"/>
    <w:rsid w:val="00CE6695"/>
    <w:rsid w:val="00CE711E"/>
    <w:rsid w:val="00CE7150"/>
    <w:rsid w:val="00CE7470"/>
    <w:rsid w:val="00CE7784"/>
    <w:rsid w:val="00CE78B1"/>
    <w:rsid w:val="00CE7910"/>
    <w:rsid w:val="00CE7F69"/>
    <w:rsid w:val="00CF018A"/>
    <w:rsid w:val="00CF0530"/>
    <w:rsid w:val="00CF0C6F"/>
    <w:rsid w:val="00CF0E59"/>
    <w:rsid w:val="00CF1205"/>
    <w:rsid w:val="00CF150F"/>
    <w:rsid w:val="00CF1F82"/>
    <w:rsid w:val="00CF276C"/>
    <w:rsid w:val="00CF3057"/>
    <w:rsid w:val="00CF33AC"/>
    <w:rsid w:val="00CF3F85"/>
    <w:rsid w:val="00CF46C2"/>
    <w:rsid w:val="00CF499E"/>
    <w:rsid w:val="00CF560A"/>
    <w:rsid w:val="00CF56D2"/>
    <w:rsid w:val="00CF5987"/>
    <w:rsid w:val="00CF5FA0"/>
    <w:rsid w:val="00CF6CA0"/>
    <w:rsid w:val="00CF6E9D"/>
    <w:rsid w:val="00CF7468"/>
    <w:rsid w:val="00D00087"/>
    <w:rsid w:val="00D00541"/>
    <w:rsid w:val="00D00610"/>
    <w:rsid w:val="00D00A77"/>
    <w:rsid w:val="00D0196B"/>
    <w:rsid w:val="00D01C55"/>
    <w:rsid w:val="00D01DFD"/>
    <w:rsid w:val="00D01F6C"/>
    <w:rsid w:val="00D02104"/>
    <w:rsid w:val="00D02F47"/>
    <w:rsid w:val="00D0312A"/>
    <w:rsid w:val="00D0363A"/>
    <w:rsid w:val="00D0375D"/>
    <w:rsid w:val="00D03F69"/>
    <w:rsid w:val="00D04259"/>
    <w:rsid w:val="00D05290"/>
    <w:rsid w:val="00D056FD"/>
    <w:rsid w:val="00D05B5F"/>
    <w:rsid w:val="00D05C53"/>
    <w:rsid w:val="00D05F2E"/>
    <w:rsid w:val="00D072E9"/>
    <w:rsid w:val="00D07FE6"/>
    <w:rsid w:val="00D102EB"/>
    <w:rsid w:val="00D106FA"/>
    <w:rsid w:val="00D1089E"/>
    <w:rsid w:val="00D10917"/>
    <w:rsid w:val="00D1275E"/>
    <w:rsid w:val="00D129DA"/>
    <w:rsid w:val="00D13023"/>
    <w:rsid w:val="00D1369B"/>
    <w:rsid w:val="00D139F3"/>
    <w:rsid w:val="00D13E24"/>
    <w:rsid w:val="00D13EDC"/>
    <w:rsid w:val="00D15FC2"/>
    <w:rsid w:val="00D16306"/>
    <w:rsid w:val="00D16883"/>
    <w:rsid w:val="00D172F8"/>
    <w:rsid w:val="00D17E89"/>
    <w:rsid w:val="00D20038"/>
    <w:rsid w:val="00D2034B"/>
    <w:rsid w:val="00D203A7"/>
    <w:rsid w:val="00D20EEB"/>
    <w:rsid w:val="00D2151A"/>
    <w:rsid w:val="00D2227F"/>
    <w:rsid w:val="00D227A9"/>
    <w:rsid w:val="00D22C18"/>
    <w:rsid w:val="00D23559"/>
    <w:rsid w:val="00D24361"/>
    <w:rsid w:val="00D24D44"/>
    <w:rsid w:val="00D253E5"/>
    <w:rsid w:val="00D2570F"/>
    <w:rsid w:val="00D25749"/>
    <w:rsid w:val="00D258A3"/>
    <w:rsid w:val="00D266C1"/>
    <w:rsid w:val="00D2734C"/>
    <w:rsid w:val="00D27754"/>
    <w:rsid w:val="00D30903"/>
    <w:rsid w:val="00D3094C"/>
    <w:rsid w:val="00D30F05"/>
    <w:rsid w:val="00D314E0"/>
    <w:rsid w:val="00D31734"/>
    <w:rsid w:val="00D31A35"/>
    <w:rsid w:val="00D3205D"/>
    <w:rsid w:val="00D324C7"/>
    <w:rsid w:val="00D3346F"/>
    <w:rsid w:val="00D33854"/>
    <w:rsid w:val="00D33DD7"/>
    <w:rsid w:val="00D3413A"/>
    <w:rsid w:val="00D341A7"/>
    <w:rsid w:val="00D344B2"/>
    <w:rsid w:val="00D3469A"/>
    <w:rsid w:val="00D34F52"/>
    <w:rsid w:val="00D3536B"/>
    <w:rsid w:val="00D3688C"/>
    <w:rsid w:val="00D36B0C"/>
    <w:rsid w:val="00D36D4F"/>
    <w:rsid w:val="00D370C8"/>
    <w:rsid w:val="00D37202"/>
    <w:rsid w:val="00D3739D"/>
    <w:rsid w:val="00D378AB"/>
    <w:rsid w:val="00D37D03"/>
    <w:rsid w:val="00D4057D"/>
    <w:rsid w:val="00D40BE1"/>
    <w:rsid w:val="00D413C7"/>
    <w:rsid w:val="00D41DE6"/>
    <w:rsid w:val="00D422D5"/>
    <w:rsid w:val="00D4247E"/>
    <w:rsid w:val="00D4251B"/>
    <w:rsid w:val="00D42A29"/>
    <w:rsid w:val="00D42AEF"/>
    <w:rsid w:val="00D42DFA"/>
    <w:rsid w:val="00D42EE8"/>
    <w:rsid w:val="00D43148"/>
    <w:rsid w:val="00D43989"/>
    <w:rsid w:val="00D43E52"/>
    <w:rsid w:val="00D440F6"/>
    <w:rsid w:val="00D44601"/>
    <w:rsid w:val="00D44AB1"/>
    <w:rsid w:val="00D44ADF"/>
    <w:rsid w:val="00D44BAA"/>
    <w:rsid w:val="00D44C15"/>
    <w:rsid w:val="00D44F07"/>
    <w:rsid w:val="00D46429"/>
    <w:rsid w:val="00D46666"/>
    <w:rsid w:val="00D46EBC"/>
    <w:rsid w:val="00D474D5"/>
    <w:rsid w:val="00D50CDF"/>
    <w:rsid w:val="00D51126"/>
    <w:rsid w:val="00D511A0"/>
    <w:rsid w:val="00D516D9"/>
    <w:rsid w:val="00D51CAD"/>
    <w:rsid w:val="00D5286F"/>
    <w:rsid w:val="00D5288E"/>
    <w:rsid w:val="00D52A4C"/>
    <w:rsid w:val="00D52B94"/>
    <w:rsid w:val="00D531E5"/>
    <w:rsid w:val="00D53520"/>
    <w:rsid w:val="00D53740"/>
    <w:rsid w:val="00D54543"/>
    <w:rsid w:val="00D5540C"/>
    <w:rsid w:val="00D55C76"/>
    <w:rsid w:val="00D56531"/>
    <w:rsid w:val="00D5676E"/>
    <w:rsid w:val="00D569D0"/>
    <w:rsid w:val="00D56F1D"/>
    <w:rsid w:val="00D5771E"/>
    <w:rsid w:val="00D57A21"/>
    <w:rsid w:val="00D6004F"/>
    <w:rsid w:val="00D606F0"/>
    <w:rsid w:val="00D61225"/>
    <w:rsid w:val="00D615ED"/>
    <w:rsid w:val="00D617E1"/>
    <w:rsid w:val="00D61872"/>
    <w:rsid w:val="00D61D05"/>
    <w:rsid w:val="00D6280C"/>
    <w:rsid w:val="00D62956"/>
    <w:rsid w:val="00D6295D"/>
    <w:rsid w:val="00D63139"/>
    <w:rsid w:val="00D632FD"/>
    <w:rsid w:val="00D636BC"/>
    <w:rsid w:val="00D6497F"/>
    <w:rsid w:val="00D65058"/>
    <w:rsid w:val="00D65188"/>
    <w:rsid w:val="00D654E0"/>
    <w:rsid w:val="00D6608C"/>
    <w:rsid w:val="00D66584"/>
    <w:rsid w:val="00D6671F"/>
    <w:rsid w:val="00D66AAB"/>
    <w:rsid w:val="00D66AB9"/>
    <w:rsid w:val="00D670AF"/>
    <w:rsid w:val="00D6765E"/>
    <w:rsid w:val="00D70219"/>
    <w:rsid w:val="00D7055C"/>
    <w:rsid w:val="00D70803"/>
    <w:rsid w:val="00D709C2"/>
    <w:rsid w:val="00D712AE"/>
    <w:rsid w:val="00D71720"/>
    <w:rsid w:val="00D718B9"/>
    <w:rsid w:val="00D71A1D"/>
    <w:rsid w:val="00D71AA8"/>
    <w:rsid w:val="00D71D90"/>
    <w:rsid w:val="00D72031"/>
    <w:rsid w:val="00D7205A"/>
    <w:rsid w:val="00D72077"/>
    <w:rsid w:val="00D72677"/>
    <w:rsid w:val="00D72775"/>
    <w:rsid w:val="00D7280C"/>
    <w:rsid w:val="00D729F8"/>
    <w:rsid w:val="00D72ECE"/>
    <w:rsid w:val="00D73B6B"/>
    <w:rsid w:val="00D73EBC"/>
    <w:rsid w:val="00D742E6"/>
    <w:rsid w:val="00D746B0"/>
    <w:rsid w:val="00D750FA"/>
    <w:rsid w:val="00D752C3"/>
    <w:rsid w:val="00D75AE6"/>
    <w:rsid w:val="00D76104"/>
    <w:rsid w:val="00D7678C"/>
    <w:rsid w:val="00D76AB3"/>
    <w:rsid w:val="00D76C3F"/>
    <w:rsid w:val="00D77282"/>
    <w:rsid w:val="00D809E5"/>
    <w:rsid w:val="00D81A22"/>
    <w:rsid w:val="00D82AAC"/>
    <w:rsid w:val="00D82CE4"/>
    <w:rsid w:val="00D830E0"/>
    <w:rsid w:val="00D83423"/>
    <w:rsid w:val="00D837EB"/>
    <w:rsid w:val="00D83E0B"/>
    <w:rsid w:val="00D84172"/>
    <w:rsid w:val="00D85F41"/>
    <w:rsid w:val="00D86E16"/>
    <w:rsid w:val="00D87882"/>
    <w:rsid w:val="00D87B64"/>
    <w:rsid w:val="00D905BA"/>
    <w:rsid w:val="00D90817"/>
    <w:rsid w:val="00D90880"/>
    <w:rsid w:val="00D90B42"/>
    <w:rsid w:val="00D92078"/>
    <w:rsid w:val="00D9277A"/>
    <w:rsid w:val="00D92AA8"/>
    <w:rsid w:val="00D92C87"/>
    <w:rsid w:val="00D92CCD"/>
    <w:rsid w:val="00D92CD9"/>
    <w:rsid w:val="00D94784"/>
    <w:rsid w:val="00D949C5"/>
    <w:rsid w:val="00D949F1"/>
    <w:rsid w:val="00D95253"/>
    <w:rsid w:val="00D95CE6"/>
    <w:rsid w:val="00D95FFF"/>
    <w:rsid w:val="00D962E1"/>
    <w:rsid w:val="00D96A8C"/>
    <w:rsid w:val="00D975BA"/>
    <w:rsid w:val="00DA01F0"/>
    <w:rsid w:val="00DA02A2"/>
    <w:rsid w:val="00DA1080"/>
    <w:rsid w:val="00DA11E6"/>
    <w:rsid w:val="00DA12D0"/>
    <w:rsid w:val="00DA1351"/>
    <w:rsid w:val="00DA16E5"/>
    <w:rsid w:val="00DA17E0"/>
    <w:rsid w:val="00DA2890"/>
    <w:rsid w:val="00DA2AE0"/>
    <w:rsid w:val="00DA3390"/>
    <w:rsid w:val="00DA38E5"/>
    <w:rsid w:val="00DA42CB"/>
    <w:rsid w:val="00DA513D"/>
    <w:rsid w:val="00DA5288"/>
    <w:rsid w:val="00DA5EA1"/>
    <w:rsid w:val="00DA60CF"/>
    <w:rsid w:val="00DA6B22"/>
    <w:rsid w:val="00DA765E"/>
    <w:rsid w:val="00DB0EC3"/>
    <w:rsid w:val="00DB1551"/>
    <w:rsid w:val="00DB2858"/>
    <w:rsid w:val="00DB2B3E"/>
    <w:rsid w:val="00DB3344"/>
    <w:rsid w:val="00DB3F87"/>
    <w:rsid w:val="00DB42AD"/>
    <w:rsid w:val="00DB430C"/>
    <w:rsid w:val="00DB48BC"/>
    <w:rsid w:val="00DB4B6E"/>
    <w:rsid w:val="00DB5725"/>
    <w:rsid w:val="00DB58C8"/>
    <w:rsid w:val="00DB596A"/>
    <w:rsid w:val="00DB59D0"/>
    <w:rsid w:val="00DB5BD6"/>
    <w:rsid w:val="00DB66AA"/>
    <w:rsid w:val="00DB6D50"/>
    <w:rsid w:val="00DB70D6"/>
    <w:rsid w:val="00DB7936"/>
    <w:rsid w:val="00DC2059"/>
    <w:rsid w:val="00DC285E"/>
    <w:rsid w:val="00DC294F"/>
    <w:rsid w:val="00DC3137"/>
    <w:rsid w:val="00DC372F"/>
    <w:rsid w:val="00DC3800"/>
    <w:rsid w:val="00DC3CC8"/>
    <w:rsid w:val="00DC4D43"/>
    <w:rsid w:val="00DC616B"/>
    <w:rsid w:val="00DC6426"/>
    <w:rsid w:val="00DC64F7"/>
    <w:rsid w:val="00DC69AC"/>
    <w:rsid w:val="00DC6A77"/>
    <w:rsid w:val="00DC6AB6"/>
    <w:rsid w:val="00DC6B4E"/>
    <w:rsid w:val="00DC73A4"/>
    <w:rsid w:val="00DC7DEC"/>
    <w:rsid w:val="00DC7E4A"/>
    <w:rsid w:val="00DC7E8C"/>
    <w:rsid w:val="00DD08C6"/>
    <w:rsid w:val="00DD2062"/>
    <w:rsid w:val="00DD2FBA"/>
    <w:rsid w:val="00DD2FC8"/>
    <w:rsid w:val="00DD30AD"/>
    <w:rsid w:val="00DD3118"/>
    <w:rsid w:val="00DD34D7"/>
    <w:rsid w:val="00DD35F0"/>
    <w:rsid w:val="00DD378D"/>
    <w:rsid w:val="00DD39F3"/>
    <w:rsid w:val="00DD45A4"/>
    <w:rsid w:val="00DD477C"/>
    <w:rsid w:val="00DD485D"/>
    <w:rsid w:val="00DD4B48"/>
    <w:rsid w:val="00DD57DA"/>
    <w:rsid w:val="00DD5967"/>
    <w:rsid w:val="00DD5D3A"/>
    <w:rsid w:val="00DD7872"/>
    <w:rsid w:val="00DD7A3A"/>
    <w:rsid w:val="00DD7D79"/>
    <w:rsid w:val="00DD7FC7"/>
    <w:rsid w:val="00DE0246"/>
    <w:rsid w:val="00DE0F37"/>
    <w:rsid w:val="00DE1771"/>
    <w:rsid w:val="00DE2360"/>
    <w:rsid w:val="00DE28DB"/>
    <w:rsid w:val="00DE2A17"/>
    <w:rsid w:val="00DE2A6F"/>
    <w:rsid w:val="00DE3103"/>
    <w:rsid w:val="00DE3A59"/>
    <w:rsid w:val="00DE3A86"/>
    <w:rsid w:val="00DE450A"/>
    <w:rsid w:val="00DE4E11"/>
    <w:rsid w:val="00DE4E9D"/>
    <w:rsid w:val="00DE56F1"/>
    <w:rsid w:val="00DE5D4E"/>
    <w:rsid w:val="00DE5F36"/>
    <w:rsid w:val="00DE62D5"/>
    <w:rsid w:val="00DE65B8"/>
    <w:rsid w:val="00DE66C0"/>
    <w:rsid w:val="00DE7377"/>
    <w:rsid w:val="00DE7AEC"/>
    <w:rsid w:val="00DE7B96"/>
    <w:rsid w:val="00DF09E7"/>
    <w:rsid w:val="00DF0AE5"/>
    <w:rsid w:val="00DF0B4F"/>
    <w:rsid w:val="00DF0D8A"/>
    <w:rsid w:val="00DF14C7"/>
    <w:rsid w:val="00DF1B0F"/>
    <w:rsid w:val="00DF1CBD"/>
    <w:rsid w:val="00DF26CF"/>
    <w:rsid w:val="00DF2DE8"/>
    <w:rsid w:val="00DF2FF8"/>
    <w:rsid w:val="00DF3707"/>
    <w:rsid w:val="00DF38C6"/>
    <w:rsid w:val="00DF3E13"/>
    <w:rsid w:val="00DF4BC7"/>
    <w:rsid w:val="00DF6E53"/>
    <w:rsid w:val="00DF7D73"/>
    <w:rsid w:val="00DF7EE0"/>
    <w:rsid w:val="00E00AAB"/>
    <w:rsid w:val="00E01881"/>
    <w:rsid w:val="00E01A96"/>
    <w:rsid w:val="00E02120"/>
    <w:rsid w:val="00E0243C"/>
    <w:rsid w:val="00E02457"/>
    <w:rsid w:val="00E02568"/>
    <w:rsid w:val="00E025A7"/>
    <w:rsid w:val="00E029AF"/>
    <w:rsid w:val="00E03AB7"/>
    <w:rsid w:val="00E03D0A"/>
    <w:rsid w:val="00E03DD2"/>
    <w:rsid w:val="00E04A23"/>
    <w:rsid w:val="00E04E51"/>
    <w:rsid w:val="00E04E61"/>
    <w:rsid w:val="00E04FF2"/>
    <w:rsid w:val="00E0521B"/>
    <w:rsid w:val="00E05793"/>
    <w:rsid w:val="00E05C9B"/>
    <w:rsid w:val="00E05DD9"/>
    <w:rsid w:val="00E06065"/>
    <w:rsid w:val="00E06799"/>
    <w:rsid w:val="00E06B90"/>
    <w:rsid w:val="00E06D09"/>
    <w:rsid w:val="00E077F0"/>
    <w:rsid w:val="00E10676"/>
    <w:rsid w:val="00E11326"/>
    <w:rsid w:val="00E113B1"/>
    <w:rsid w:val="00E11938"/>
    <w:rsid w:val="00E125A5"/>
    <w:rsid w:val="00E132DB"/>
    <w:rsid w:val="00E138D7"/>
    <w:rsid w:val="00E139E5"/>
    <w:rsid w:val="00E1481E"/>
    <w:rsid w:val="00E14BFC"/>
    <w:rsid w:val="00E151B0"/>
    <w:rsid w:val="00E169DF"/>
    <w:rsid w:val="00E16C4C"/>
    <w:rsid w:val="00E16F4C"/>
    <w:rsid w:val="00E16F7C"/>
    <w:rsid w:val="00E17C2B"/>
    <w:rsid w:val="00E209E9"/>
    <w:rsid w:val="00E20AB7"/>
    <w:rsid w:val="00E20AE0"/>
    <w:rsid w:val="00E20CDE"/>
    <w:rsid w:val="00E21436"/>
    <w:rsid w:val="00E218E0"/>
    <w:rsid w:val="00E21ACB"/>
    <w:rsid w:val="00E21C6C"/>
    <w:rsid w:val="00E21D05"/>
    <w:rsid w:val="00E21D1D"/>
    <w:rsid w:val="00E22AA3"/>
    <w:rsid w:val="00E22B79"/>
    <w:rsid w:val="00E22EEC"/>
    <w:rsid w:val="00E23CD6"/>
    <w:rsid w:val="00E24452"/>
    <w:rsid w:val="00E24F88"/>
    <w:rsid w:val="00E24FBF"/>
    <w:rsid w:val="00E2515B"/>
    <w:rsid w:val="00E25BAE"/>
    <w:rsid w:val="00E262E1"/>
    <w:rsid w:val="00E26EB5"/>
    <w:rsid w:val="00E26EF4"/>
    <w:rsid w:val="00E27809"/>
    <w:rsid w:val="00E27B4D"/>
    <w:rsid w:val="00E300BE"/>
    <w:rsid w:val="00E30906"/>
    <w:rsid w:val="00E3182C"/>
    <w:rsid w:val="00E31C1E"/>
    <w:rsid w:val="00E31D85"/>
    <w:rsid w:val="00E32119"/>
    <w:rsid w:val="00E32553"/>
    <w:rsid w:val="00E32BD8"/>
    <w:rsid w:val="00E32C99"/>
    <w:rsid w:val="00E32F3E"/>
    <w:rsid w:val="00E33583"/>
    <w:rsid w:val="00E34A1B"/>
    <w:rsid w:val="00E35380"/>
    <w:rsid w:val="00E35628"/>
    <w:rsid w:val="00E35FF8"/>
    <w:rsid w:val="00E360E4"/>
    <w:rsid w:val="00E369A6"/>
    <w:rsid w:val="00E37070"/>
    <w:rsid w:val="00E3715B"/>
    <w:rsid w:val="00E373A7"/>
    <w:rsid w:val="00E37C65"/>
    <w:rsid w:val="00E37CDA"/>
    <w:rsid w:val="00E37F61"/>
    <w:rsid w:val="00E37FEE"/>
    <w:rsid w:val="00E40346"/>
    <w:rsid w:val="00E40506"/>
    <w:rsid w:val="00E40A5F"/>
    <w:rsid w:val="00E41174"/>
    <w:rsid w:val="00E4166A"/>
    <w:rsid w:val="00E42D61"/>
    <w:rsid w:val="00E43164"/>
    <w:rsid w:val="00E4329C"/>
    <w:rsid w:val="00E43695"/>
    <w:rsid w:val="00E44185"/>
    <w:rsid w:val="00E44AC9"/>
    <w:rsid w:val="00E44D01"/>
    <w:rsid w:val="00E4571C"/>
    <w:rsid w:val="00E45913"/>
    <w:rsid w:val="00E45E32"/>
    <w:rsid w:val="00E45E98"/>
    <w:rsid w:val="00E4611B"/>
    <w:rsid w:val="00E469A1"/>
    <w:rsid w:val="00E46A2F"/>
    <w:rsid w:val="00E472C9"/>
    <w:rsid w:val="00E47B18"/>
    <w:rsid w:val="00E47B2B"/>
    <w:rsid w:val="00E504CB"/>
    <w:rsid w:val="00E507A0"/>
    <w:rsid w:val="00E508B0"/>
    <w:rsid w:val="00E511B4"/>
    <w:rsid w:val="00E51310"/>
    <w:rsid w:val="00E513DF"/>
    <w:rsid w:val="00E51683"/>
    <w:rsid w:val="00E51B41"/>
    <w:rsid w:val="00E51E12"/>
    <w:rsid w:val="00E52DA3"/>
    <w:rsid w:val="00E52FB2"/>
    <w:rsid w:val="00E54255"/>
    <w:rsid w:val="00E5472F"/>
    <w:rsid w:val="00E54E6E"/>
    <w:rsid w:val="00E55A15"/>
    <w:rsid w:val="00E56516"/>
    <w:rsid w:val="00E56FAB"/>
    <w:rsid w:val="00E571AF"/>
    <w:rsid w:val="00E5799D"/>
    <w:rsid w:val="00E600BC"/>
    <w:rsid w:val="00E60423"/>
    <w:rsid w:val="00E60F57"/>
    <w:rsid w:val="00E6166E"/>
    <w:rsid w:val="00E61CFB"/>
    <w:rsid w:val="00E6274A"/>
    <w:rsid w:val="00E62C90"/>
    <w:rsid w:val="00E62D7E"/>
    <w:rsid w:val="00E63843"/>
    <w:rsid w:val="00E661A6"/>
    <w:rsid w:val="00E66940"/>
    <w:rsid w:val="00E66D52"/>
    <w:rsid w:val="00E673D8"/>
    <w:rsid w:val="00E6744E"/>
    <w:rsid w:val="00E67642"/>
    <w:rsid w:val="00E6764F"/>
    <w:rsid w:val="00E67AB6"/>
    <w:rsid w:val="00E67B43"/>
    <w:rsid w:val="00E67DED"/>
    <w:rsid w:val="00E7098E"/>
    <w:rsid w:val="00E71362"/>
    <w:rsid w:val="00E71595"/>
    <w:rsid w:val="00E71906"/>
    <w:rsid w:val="00E71E68"/>
    <w:rsid w:val="00E7294C"/>
    <w:rsid w:val="00E73612"/>
    <w:rsid w:val="00E73D7C"/>
    <w:rsid w:val="00E73FA4"/>
    <w:rsid w:val="00E74F15"/>
    <w:rsid w:val="00E74F33"/>
    <w:rsid w:val="00E74FB4"/>
    <w:rsid w:val="00E75E31"/>
    <w:rsid w:val="00E75FC7"/>
    <w:rsid w:val="00E764C0"/>
    <w:rsid w:val="00E76ADA"/>
    <w:rsid w:val="00E76BCC"/>
    <w:rsid w:val="00E76E7A"/>
    <w:rsid w:val="00E77E10"/>
    <w:rsid w:val="00E77E1E"/>
    <w:rsid w:val="00E80641"/>
    <w:rsid w:val="00E80797"/>
    <w:rsid w:val="00E8187E"/>
    <w:rsid w:val="00E823BC"/>
    <w:rsid w:val="00E824D7"/>
    <w:rsid w:val="00E824EA"/>
    <w:rsid w:val="00E82DEA"/>
    <w:rsid w:val="00E831E5"/>
    <w:rsid w:val="00E83CBC"/>
    <w:rsid w:val="00E845E0"/>
    <w:rsid w:val="00E84C49"/>
    <w:rsid w:val="00E8527A"/>
    <w:rsid w:val="00E85BFA"/>
    <w:rsid w:val="00E867C3"/>
    <w:rsid w:val="00E86BC9"/>
    <w:rsid w:val="00E86E71"/>
    <w:rsid w:val="00E872A8"/>
    <w:rsid w:val="00E87AB3"/>
    <w:rsid w:val="00E91207"/>
    <w:rsid w:val="00E91B88"/>
    <w:rsid w:val="00E92E13"/>
    <w:rsid w:val="00E9323C"/>
    <w:rsid w:val="00E93575"/>
    <w:rsid w:val="00E9396D"/>
    <w:rsid w:val="00E93DA7"/>
    <w:rsid w:val="00E945CB"/>
    <w:rsid w:val="00E9523E"/>
    <w:rsid w:val="00E953C9"/>
    <w:rsid w:val="00E95F1C"/>
    <w:rsid w:val="00E96518"/>
    <w:rsid w:val="00E96891"/>
    <w:rsid w:val="00E96ACA"/>
    <w:rsid w:val="00E96C98"/>
    <w:rsid w:val="00E96C9C"/>
    <w:rsid w:val="00E96DAA"/>
    <w:rsid w:val="00E97845"/>
    <w:rsid w:val="00E97BB7"/>
    <w:rsid w:val="00EA096E"/>
    <w:rsid w:val="00EA1668"/>
    <w:rsid w:val="00EA171F"/>
    <w:rsid w:val="00EA18B5"/>
    <w:rsid w:val="00EA1CD5"/>
    <w:rsid w:val="00EA1D77"/>
    <w:rsid w:val="00EA20EB"/>
    <w:rsid w:val="00EA290F"/>
    <w:rsid w:val="00EA2C1F"/>
    <w:rsid w:val="00EA312B"/>
    <w:rsid w:val="00EA3159"/>
    <w:rsid w:val="00EA3420"/>
    <w:rsid w:val="00EA36FD"/>
    <w:rsid w:val="00EA3991"/>
    <w:rsid w:val="00EA3A37"/>
    <w:rsid w:val="00EA3EAA"/>
    <w:rsid w:val="00EA3F64"/>
    <w:rsid w:val="00EA4744"/>
    <w:rsid w:val="00EA489C"/>
    <w:rsid w:val="00EA4F03"/>
    <w:rsid w:val="00EA4F0C"/>
    <w:rsid w:val="00EA5168"/>
    <w:rsid w:val="00EA5257"/>
    <w:rsid w:val="00EA550D"/>
    <w:rsid w:val="00EA6452"/>
    <w:rsid w:val="00EA682F"/>
    <w:rsid w:val="00EA6899"/>
    <w:rsid w:val="00EA6ED9"/>
    <w:rsid w:val="00EA71B9"/>
    <w:rsid w:val="00EA745F"/>
    <w:rsid w:val="00EA777A"/>
    <w:rsid w:val="00EA7A5B"/>
    <w:rsid w:val="00EA7D1F"/>
    <w:rsid w:val="00EA7E33"/>
    <w:rsid w:val="00EB0558"/>
    <w:rsid w:val="00EB1F0E"/>
    <w:rsid w:val="00EB25FB"/>
    <w:rsid w:val="00EB29A0"/>
    <w:rsid w:val="00EB2A1C"/>
    <w:rsid w:val="00EB4157"/>
    <w:rsid w:val="00EB415D"/>
    <w:rsid w:val="00EB4324"/>
    <w:rsid w:val="00EB46C5"/>
    <w:rsid w:val="00EB48AA"/>
    <w:rsid w:val="00EB504D"/>
    <w:rsid w:val="00EB5A6A"/>
    <w:rsid w:val="00EB5C72"/>
    <w:rsid w:val="00EB63D9"/>
    <w:rsid w:val="00EB7C06"/>
    <w:rsid w:val="00EB7D66"/>
    <w:rsid w:val="00EC0220"/>
    <w:rsid w:val="00EC0A8E"/>
    <w:rsid w:val="00EC1630"/>
    <w:rsid w:val="00EC16E6"/>
    <w:rsid w:val="00EC276B"/>
    <w:rsid w:val="00EC2A34"/>
    <w:rsid w:val="00EC2C2D"/>
    <w:rsid w:val="00EC3A75"/>
    <w:rsid w:val="00EC3BD7"/>
    <w:rsid w:val="00EC3C27"/>
    <w:rsid w:val="00EC3CA9"/>
    <w:rsid w:val="00EC3CAA"/>
    <w:rsid w:val="00EC48E5"/>
    <w:rsid w:val="00EC4AFE"/>
    <w:rsid w:val="00EC4B50"/>
    <w:rsid w:val="00EC4B9B"/>
    <w:rsid w:val="00EC4EEF"/>
    <w:rsid w:val="00EC5069"/>
    <w:rsid w:val="00EC53AE"/>
    <w:rsid w:val="00EC5767"/>
    <w:rsid w:val="00EC5843"/>
    <w:rsid w:val="00EC5AE5"/>
    <w:rsid w:val="00EC5CF7"/>
    <w:rsid w:val="00EC5EC0"/>
    <w:rsid w:val="00EC60BD"/>
    <w:rsid w:val="00EC64A4"/>
    <w:rsid w:val="00EC66EE"/>
    <w:rsid w:val="00EC6774"/>
    <w:rsid w:val="00EC6D26"/>
    <w:rsid w:val="00EC7656"/>
    <w:rsid w:val="00EC7C4D"/>
    <w:rsid w:val="00ED104D"/>
    <w:rsid w:val="00ED10CD"/>
    <w:rsid w:val="00ED143C"/>
    <w:rsid w:val="00ED249D"/>
    <w:rsid w:val="00ED25B8"/>
    <w:rsid w:val="00ED3111"/>
    <w:rsid w:val="00ED3958"/>
    <w:rsid w:val="00ED3C1B"/>
    <w:rsid w:val="00ED3FFB"/>
    <w:rsid w:val="00ED42EB"/>
    <w:rsid w:val="00ED4662"/>
    <w:rsid w:val="00ED4C62"/>
    <w:rsid w:val="00ED5AFC"/>
    <w:rsid w:val="00ED5AFF"/>
    <w:rsid w:val="00ED6184"/>
    <w:rsid w:val="00ED7179"/>
    <w:rsid w:val="00ED7444"/>
    <w:rsid w:val="00ED7852"/>
    <w:rsid w:val="00ED7F03"/>
    <w:rsid w:val="00EE0015"/>
    <w:rsid w:val="00EE03B3"/>
    <w:rsid w:val="00EE04B3"/>
    <w:rsid w:val="00EE05BC"/>
    <w:rsid w:val="00EE0A57"/>
    <w:rsid w:val="00EE13EA"/>
    <w:rsid w:val="00EE15D7"/>
    <w:rsid w:val="00EE1D58"/>
    <w:rsid w:val="00EE21D5"/>
    <w:rsid w:val="00EE2B67"/>
    <w:rsid w:val="00EE2DE8"/>
    <w:rsid w:val="00EE301F"/>
    <w:rsid w:val="00EE36BF"/>
    <w:rsid w:val="00EE3B2D"/>
    <w:rsid w:val="00EE4478"/>
    <w:rsid w:val="00EE52BD"/>
    <w:rsid w:val="00EE5A10"/>
    <w:rsid w:val="00EE5A34"/>
    <w:rsid w:val="00EE5A97"/>
    <w:rsid w:val="00EE5EDE"/>
    <w:rsid w:val="00EE6513"/>
    <w:rsid w:val="00EE67C8"/>
    <w:rsid w:val="00EE6D1B"/>
    <w:rsid w:val="00EF00ED"/>
    <w:rsid w:val="00EF0515"/>
    <w:rsid w:val="00EF1CA1"/>
    <w:rsid w:val="00EF1E35"/>
    <w:rsid w:val="00EF1FFD"/>
    <w:rsid w:val="00EF204A"/>
    <w:rsid w:val="00EF2114"/>
    <w:rsid w:val="00EF2388"/>
    <w:rsid w:val="00EF2421"/>
    <w:rsid w:val="00EF2460"/>
    <w:rsid w:val="00EF33BF"/>
    <w:rsid w:val="00EF34DC"/>
    <w:rsid w:val="00EF3C50"/>
    <w:rsid w:val="00EF3FAA"/>
    <w:rsid w:val="00EF47AC"/>
    <w:rsid w:val="00EF4951"/>
    <w:rsid w:val="00EF497A"/>
    <w:rsid w:val="00EF4FCB"/>
    <w:rsid w:val="00EF5882"/>
    <w:rsid w:val="00EF664A"/>
    <w:rsid w:val="00EF6FD0"/>
    <w:rsid w:val="00EF7713"/>
    <w:rsid w:val="00EF7CE2"/>
    <w:rsid w:val="00F01088"/>
    <w:rsid w:val="00F013C1"/>
    <w:rsid w:val="00F01558"/>
    <w:rsid w:val="00F0214F"/>
    <w:rsid w:val="00F02DA7"/>
    <w:rsid w:val="00F042EB"/>
    <w:rsid w:val="00F04414"/>
    <w:rsid w:val="00F04521"/>
    <w:rsid w:val="00F059FC"/>
    <w:rsid w:val="00F05BC3"/>
    <w:rsid w:val="00F06AF8"/>
    <w:rsid w:val="00F0705B"/>
    <w:rsid w:val="00F0730D"/>
    <w:rsid w:val="00F07917"/>
    <w:rsid w:val="00F07AC3"/>
    <w:rsid w:val="00F07D31"/>
    <w:rsid w:val="00F1031F"/>
    <w:rsid w:val="00F10C1D"/>
    <w:rsid w:val="00F10CFB"/>
    <w:rsid w:val="00F11466"/>
    <w:rsid w:val="00F11542"/>
    <w:rsid w:val="00F11ADF"/>
    <w:rsid w:val="00F11B33"/>
    <w:rsid w:val="00F11EDC"/>
    <w:rsid w:val="00F12DC2"/>
    <w:rsid w:val="00F13958"/>
    <w:rsid w:val="00F13CAC"/>
    <w:rsid w:val="00F140E2"/>
    <w:rsid w:val="00F1433E"/>
    <w:rsid w:val="00F14457"/>
    <w:rsid w:val="00F15F95"/>
    <w:rsid w:val="00F160D0"/>
    <w:rsid w:val="00F167C5"/>
    <w:rsid w:val="00F16C16"/>
    <w:rsid w:val="00F16D9F"/>
    <w:rsid w:val="00F16ED5"/>
    <w:rsid w:val="00F17746"/>
    <w:rsid w:val="00F17749"/>
    <w:rsid w:val="00F17758"/>
    <w:rsid w:val="00F17962"/>
    <w:rsid w:val="00F17E5D"/>
    <w:rsid w:val="00F20C38"/>
    <w:rsid w:val="00F2102E"/>
    <w:rsid w:val="00F21551"/>
    <w:rsid w:val="00F21807"/>
    <w:rsid w:val="00F21951"/>
    <w:rsid w:val="00F21961"/>
    <w:rsid w:val="00F21D74"/>
    <w:rsid w:val="00F228F5"/>
    <w:rsid w:val="00F2326F"/>
    <w:rsid w:val="00F233BD"/>
    <w:rsid w:val="00F2463A"/>
    <w:rsid w:val="00F24AD8"/>
    <w:rsid w:val="00F24CCD"/>
    <w:rsid w:val="00F24F26"/>
    <w:rsid w:val="00F2507F"/>
    <w:rsid w:val="00F250A7"/>
    <w:rsid w:val="00F2549C"/>
    <w:rsid w:val="00F27681"/>
    <w:rsid w:val="00F27833"/>
    <w:rsid w:val="00F278AA"/>
    <w:rsid w:val="00F300EF"/>
    <w:rsid w:val="00F304D4"/>
    <w:rsid w:val="00F30B39"/>
    <w:rsid w:val="00F30EE5"/>
    <w:rsid w:val="00F314F1"/>
    <w:rsid w:val="00F31533"/>
    <w:rsid w:val="00F31BB4"/>
    <w:rsid w:val="00F32897"/>
    <w:rsid w:val="00F32BCE"/>
    <w:rsid w:val="00F331A9"/>
    <w:rsid w:val="00F3348A"/>
    <w:rsid w:val="00F338C4"/>
    <w:rsid w:val="00F33F93"/>
    <w:rsid w:val="00F344E8"/>
    <w:rsid w:val="00F34A1D"/>
    <w:rsid w:val="00F34A82"/>
    <w:rsid w:val="00F34C87"/>
    <w:rsid w:val="00F35668"/>
    <w:rsid w:val="00F357A4"/>
    <w:rsid w:val="00F358E8"/>
    <w:rsid w:val="00F35CF5"/>
    <w:rsid w:val="00F35FB0"/>
    <w:rsid w:val="00F3619A"/>
    <w:rsid w:val="00F36222"/>
    <w:rsid w:val="00F36733"/>
    <w:rsid w:val="00F36F4C"/>
    <w:rsid w:val="00F3710E"/>
    <w:rsid w:val="00F37946"/>
    <w:rsid w:val="00F379A5"/>
    <w:rsid w:val="00F37ACB"/>
    <w:rsid w:val="00F37E3E"/>
    <w:rsid w:val="00F37E46"/>
    <w:rsid w:val="00F403F7"/>
    <w:rsid w:val="00F40668"/>
    <w:rsid w:val="00F410A8"/>
    <w:rsid w:val="00F41770"/>
    <w:rsid w:val="00F41B8D"/>
    <w:rsid w:val="00F41C61"/>
    <w:rsid w:val="00F41F69"/>
    <w:rsid w:val="00F426C1"/>
    <w:rsid w:val="00F43290"/>
    <w:rsid w:val="00F433BC"/>
    <w:rsid w:val="00F43593"/>
    <w:rsid w:val="00F436D9"/>
    <w:rsid w:val="00F4393F"/>
    <w:rsid w:val="00F43B76"/>
    <w:rsid w:val="00F4502A"/>
    <w:rsid w:val="00F461F6"/>
    <w:rsid w:val="00F47769"/>
    <w:rsid w:val="00F477EA"/>
    <w:rsid w:val="00F4789E"/>
    <w:rsid w:val="00F47923"/>
    <w:rsid w:val="00F4798B"/>
    <w:rsid w:val="00F503B5"/>
    <w:rsid w:val="00F50C9F"/>
    <w:rsid w:val="00F50FB9"/>
    <w:rsid w:val="00F51D08"/>
    <w:rsid w:val="00F51D8F"/>
    <w:rsid w:val="00F521AC"/>
    <w:rsid w:val="00F52438"/>
    <w:rsid w:val="00F5271F"/>
    <w:rsid w:val="00F5275A"/>
    <w:rsid w:val="00F5278E"/>
    <w:rsid w:val="00F52D12"/>
    <w:rsid w:val="00F533C6"/>
    <w:rsid w:val="00F539E0"/>
    <w:rsid w:val="00F53C5D"/>
    <w:rsid w:val="00F53D3A"/>
    <w:rsid w:val="00F545D5"/>
    <w:rsid w:val="00F54E5F"/>
    <w:rsid w:val="00F55947"/>
    <w:rsid w:val="00F5595F"/>
    <w:rsid w:val="00F56308"/>
    <w:rsid w:val="00F56601"/>
    <w:rsid w:val="00F57DA6"/>
    <w:rsid w:val="00F57F2E"/>
    <w:rsid w:val="00F600A5"/>
    <w:rsid w:val="00F60495"/>
    <w:rsid w:val="00F6095F"/>
    <w:rsid w:val="00F60CEC"/>
    <w:rsid w:val="00F61075"/>
    <w:rsid w:val="00F61C7E"/>
    <w:rsid w:val="00F6203F"/>
    <w:rsid w:val="00F62510"/>
    <w:rsid w:val="00F62AC5"/>
    <w:rsid w:val="00F62AF8"/>
    <w:rsid w:val="00F6333C"/>
    <w:rsid w:val="00F638A8"/>
    <w:rsid w:val="00F6392C"/>
    <w:rsid w:val="00F645CC"/>
    <w:rsid w:val="00F646FD"/>
    <w:rsid w:val="00F64BB7"/>
    <w:rsid w:val="00F64F1E"/>
    <w:rsid w:val="00F65173"/>
    <w:rsid w:val="00F66105"/>
    <w:rsid w:val="00F661F5"/>
    <w:rsid w:val="00F66533"/>
    <w:rsid w:val="00F66722"/>
    <w:rsid w:val="00F67051"/>
    <w:rsid w:val="00F7043C"/>
    <w:rsid w:val="00F70834"/>
    <w:rsid w:val="00F715D4"/>
    <w:rsid w:val="00F717BF"/>
    <w:rsid w:val="00F71AB7"/>
    <w:rsid w:val="00F71F15"/>
    <w:rsid w:val="00F725A2"/>
    <w:rsid w:val="00F72602"/>
    <w:rsid w:val="00F72886"/>
    <w:rsid w:val="00F73323"/>
    <w:rsid w:val="00F7377D"/>
    <w:rsid w:val="00F74204"/>
    <w:rsid w:val="00F74450"/>
    <w:rsid w:val="00F744CF"/>
    <w:rsid w:val="00F74650"/>
    <w:rsid w:val="00F7470E"/>
    <w:rsid w:val="00F75539"/>
    <w:rsid w:val="00F75FB4"/>
    <w:rsid w:val="00F765F6"/>
    <w:rsid w:val="00F76CF8"/>
    <w:rsid w:val="00F76DAF"/>
    <w:rsid w:val="00F80BE8"/>
    <w:rsid w:val="00F80CA1"/>
    <w:rsid w:val="00F8115A"/>
    <w:rsid w:val="00F81CE1"/>
    <w:rsid w:val="00F81DAA"/>
    <w:rsid w:val="00F81E07"/>
    <w:rsid w:val="00F81F1E"/>
    <w:rsid w:val="00F81F2A"/>
    <w:rsid w:val="00F823EE"/>
    <w:rsid w:val="00F82C8D"/>
    <w:rsid w:val="00F82E95"/>
    <w:rsid w:val="00F8343D"/>
    <w:rsid w:val="00F834DC"/>
    <w:rsid w:val="00F837B6"/>
    <w:rsid w:val="00F83B4F"/>
    <w:rsid w:val="00F84A98"/>
    <w:rsid w:val="00F84B19"/>
    <w:rsid w:val="00F84F28"/>
    <w:rsid w:val="00F8501F"/>
    <w:rsid w:val="00F853C0"/>
    <w:rsid w:val="00F856F1"/>
    <w:rsid w:val="00F85D6D"/>
    <w:rsid w:val="00F8674A"/>
    <w:rsid w:val="00F86B5D"/>
    <w:rsid w:val="00F86E25"/>
    <w:rsid w:val="00F874C5"/>
    <w:rsid w:val="00F87AA0"/>
    <w:rsid w:val="00F87C88"/>
    <w:rsid w:val="00F90011"/>
    <w:rsid w:val="00F9057D"/>
    <w:rsid w:val="00F90751"/>
    <w:rsid w:val="00F929BA"/>
    <w:rsid w:val="00F92B7E"/>
    <w:rsid w:val="00F9320B"/>
    <w:rsid w:val="00F932D2"/>
    <w:rsid w:val="00F9398D"/>
    <w:rsid w:val="00F94A6B"/>
    <w:rsid w:val="00F94ADE"/>
    <w:rsid w:val="00F94B36"/>
    <w:rsid w:val="00F94BE6"/>
    <w:rsid w:val="00F94CC5"/>
    <w:rsid w:val="00F95499"/>
    <w:rsid w:val="00F954EC"/>
    <w:rsid w:val="00F954FB"/>
    <w:rsid w:val="00F95B5D"/>
    <w:rsid w:val="00F96180"/>
    <w:rsid w:val="00F967F2"/>
    <w:rsid w:val="00F96C4C"/>
    <w:rsid w:val="00F97732"/>
    <w:rsid w:val="00F97CAA"/>
    <w:rsid w:val="00F97F45"/>
    <w:rsid w:val="00FA0324"/>
    <w:rsid w:val="00FA0599"/>
    <w:rsid w:val="00FA09EF"/>
    <w:rsid w:val="00FA1C59"/>
    <w:rsid w:val="00FA1F7F"/>
    <w:rsid w:val="00FA26CA"/>
    <w:rsid w:val="00FA2CD6"/>
    <w:rsid w:val="00FA333B"/>
    <w:rsid w:val="00FA341F"/>
    <w:rsid w:val="00FA37BC"/>
    <w:rsid w:val="00FA3F06"/>
    <w:rsid w:val="00FA4781"/>
    <w:rsid w:val="00FA4874"/>
    <w:rsid w:val="00FA49D3"/>
    <w:rsid w:val="00FA4F5D"/>
    <w:rsid w:val="00FA713E"/>
    <w:rsid w:val="00FA7188"/>
    <w:rsid w:val="00FA7352"/>
    <w:rsid w:val="00FA73B4"/>
    <w:rsid w:val="00FA765E"/>
    <w:rsid w:val="00FB02AD"/>
    <w:rsid w:val="00FB02C0"/>
    <w:rsid w:val="00FB0DBB"/>
    <w:rsid w:val="00FB1035"/>
    <w:rsid w:val="00FB1BCB"/>
    <w:rsid w:val="00FB23ED"/>
    <w:rsid w:val="00FB2D50"/>
    <w:rsid w:val="00FB31B7"/>
    <w:rsid w:val="00FB363A"/>
    <w:rsid w:val="00FB39BC"/>
    <w:rsid w:val="00FB3C08"/>
    <w:rsid w:val="00FB3C1A"/>
    <w:rsid w:val="00FB3DD8"/>
    <w:rsid w:val="00FB4447"/>
    <w:rsid w:val="00FB4C33"/>
    <w:rsid w:val="00FB4EA7"/>
    <w:rsid w:val="00FB511F"/>
    <w:rsid w:val="00FB5303"/>
    <w:rsid w:val="00FB552D"/>
    <w:rsid w:val="00FB5C69"/>
    <w:rsid w:val="00FB5EBD"/>
    <w:rsid w:val="00FB647F"/>
    <w:rsid w:val="00FB7549"/>
    <w:rsid w:val="00FC00A1"/>
    <w:rsid w:val="00FC04E7"/>
    <w:rsid w:val="00FC0BD5"/>
    <w:rsid w:val="00FC15B9"/>
    <w:rsid w:val="00FC164F"/>
    <w:rsid w:val="00FC2251"/>
    <w:rsid w:val="00FC3665"/>
    <w:rsid w:val="00FC3A1C"/>
    <w:rsid w:val="00FC4372"/>
    <w:rsid w:val="00FC4871"/>
    <w:rsid w:val="00FC4926"/>
    <w:rsid w:val="00FC5459"/>
    <w:rsid w:val="00FC5666"/>
    <w:rsid w:val="00FC5F6B"/>
    <w:rsid w:val="00FC6645"/>
    <w:rsid w:val="00FC6668"/>
    <w:rsid w:val="00FC693A"/>
    <w:rsid w:val="00FC6B17"/>
    <w:rsid w:val="00FC6DD0"/>
    <w:rsid w:val="00FC7500"/>
    <w:rsid w:val="00FC75E6"/>
    <w:rsid w:val="00FD0006"/>
    <w:rsid w:val="00FD03A8"/>
    <w:rsid w:val="00FD0713"/>
    <w:rsid w:val="00FD092D"/>
    <w:rsid w:val="00FD193C"/>
    <w:rsid w:val="00FD1EA0"/>
    <w:rsid w:val="00FD2123"/>
    <w:rsid w:val="00FD28DF"/>
    <w:rsid w:val="00FD37E8"/>
    <w:rsid w:val="00FD3BEA"/>
    <w:rsid w:val="00FD3D35"/>
    <w:rsid w:val="00FD3E79"/>
    <w:rsid w:val="00FD3F0D"/>
    <w:rsid w:val="00FD4A38"/>
    <w:rsid w:val="00FD4BBF"/>
    <w:rsid w:val="00FD4D4B"/>
    <w:rsid w:val="00FD51FF"/>
    <w:rsid w:val="00FD522C"/>
    <w:rsid w:val="00FD5704"/>
    <w:rsid w:val="00FD59A9"/>
    <w:rsid w:val="00FD6030"/>
    <w:rsid w:val="00FD66CD"/>
    <w:rsid w:val="00FD67B6"/>
    <w:rsid w:val="00FD67B8"/>
    <w:rsid w:val="00FD6A3A"/>
    <w:rsid w:val="00FD6D72"/>
    <w:rsid w:val="00FD72B8"/>
    <w:rsid w:val="00FD7A48"/>
    <w:rsid w:val="00FE004B"/>
    <w:rsid w:val="00FE038C"/>
    <w:rsid w:val="00FE047D"/>
    <w:rsid w:val="00FE06F7"/>
    <w:rsid w:val="00FE181A"/>
    <w:rsid w:val="00FE2357"/>
    <w:rsid w:val="00FE248E"/>
    <w:rsid w:val="00FE2C16"/>
    <w:rsid w:val="00FE2F0E"/>
    <w:rsid w:val="00FE3423"/>
    <w:rsid w:val="00FE37F6"/>
    <w:rsid w:val="00FE3A06"/>
    <w:rsid w:val="00FE3EEA"/>
    <w:rsid w:val="00FE494A"/>
    <w:rsid w:val="00FE4EF5"/>
    <w:rsid w:val="00FE5696"/>
    <w:rsid w:val="00FE59B5"/>
    <w:rsid w:val="00FE67A2"/>
    <w:rsid w:val="00FE6C20"/>
    <w:rsid w:val="00FE7F73"/>
    <w:rsid w:val="00FF0818"/>
    <w:rsid w:val="00FF0E3E"/>
    <w:rsid w:val="00FF110D"/>
    <w:rsid w:val="00FF1757"/>
    <w:rsid w:val="00FF1B5C"/>
    <w:rsid w:val="00FF2874"/>
    <w:rsid w:val="00FF3F6A"/>
    <w:rsid w:val="00FF3FC9"/>
    <w:rsid w:val="00FF40EF"/>
    <w:rsid w:val="00FF4D28"/>
    <w:rsid w:val="00FF4FCA"/>
    <w:rsid w:val="00FF5C1F"/>
    <w:rsid w:val="00FF5C99"/>
    <w:rsid w:val="00FF5D9A"/>
    <w:rsid w:val="00FF679B"/>
    <w:rsid w:val="00FF6939"/>
    <w:rsid w:val="00FF6C05"/>
    <w:rsid w:val="00FF6F65"/>
    <w:rsid w:val="00FF7956"/>
    <w:rsid w:val="00FF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3C3D1"/>
  <w15:docId w15:val="{01FA0B6C-A0B9-424F-AD65-23F67B643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iPriority="99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uiPriority="9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1101D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71114F"/>
    <w:pPr>
      <w:keepNext/>
      <w:outlineLvl w:val="0"/>
    </w:pPr>
    <w:rPr>
      <w:b/>
      <w:bCs/>
      <w:sz w:val="28"/>
      <w:u w:val="singl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B43E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71F1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rsid w:val="0071114F"/>
    <w:pPr>
      <w:keepNext/>
      <w:numPr>
        <w:ilvl w:val="5"/>
        <w:numId w:val="1"/>
      </w:numPr>
      <w:tabs>
        <w:tab w:val="left" w:pos="-28080"/>
        <w:tab w:val="left" w:pos="-27360"/>
      </w:tabs>
      <w:jc w:val="both"/>
      <w:textAlignment w:val="auto"/>
      <w:outlineLvl w:val="5"/>
    </w:pPr>
    <w:rPr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F71F15"/>
    <w:pPr>
      <w:spacing w:before="240" w:after="60"/>
      <w:outlineLvl w:val="6"/>
    </w:pPr>
    <w:rPr>
      <w:rFonts w:ascii="Calibri" w:hAnsi="Calibri"/>
      <w:lang w:val="x-none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786176"/>
    <w:pPr>
      <w:spacing w:before="240" w:after="60"/>
      <w:outlineLvl w:val="8"/>
    </w:pPr>
    <w:rPr>
      <w:rFonts w:ascii="Calibri Light" w:hAnsi="Calibri Light"/>
      <w:sz w:val="22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20">
    <w:name w:val="WW_OutlineListStyle_20"/>
    <w:basedOn w:val="Bezlisty"/>
    <w:rsid w:val="0071114F"/>
    <w:pPr>
      <w:numPr>
        <w:numId w:val="1"/>
      </w:numPr>
    </w:pPr>
  </w:style>
  <w:style w:type="character" w:customStyle="1" w:styleId="Nagwek1Znak">
    <w:name w:val="Nagłówek 1 Znak"/>
    <w:rsid w:val="0071114F"/>
    <w:rPr>
      <w:rFonts w:ascii="Times New Roman" w:eastAsia="Times New Roman" w:hAnsi="Times New Roman" w:cs="Times New Roman"/>
      <w:b/>
      <w:bCs/>
      <w:kern w:val="3"/>
      <w:sz w:val="28"/>
      <w:szCs w:val="24"/>
      <w:u w:val="single"/>
      <w:lang w:eastAsia="ar-SA"/>
    </w:rPr>
  </w:style>
  <w:style w:type="character" w:customStyle="1" w:styleId="Nagwek6Znak">
    <w:name w:val="Nagłówek 6 Znak"/>
    <w:rsid w:val="0071114F"/>
    <w:rPr>
      <w:rFonts w:ascii="Times New Roman" w:eastAsia="Times New Roman" w:hAnsi="Times New Roman" w:cs="Times New Roman"/>
      <w:b/>
      <w:bCs/>
      <w:kern w:val="3"/>
      <w:sz w:val="28"/>
      <w:szCs w:val="28"/>
      <w:lang w:eastAsia="ar-SA"/>
    </w:r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Podrozdział"/>
    <w:basedOn w:val="Normalny"/>
    <w:uiPriority w:val="99"/>
    <w:qFormat/>
    <w:rsid w:val="0071114F"/>
    <w:pPr>
      <w:suppressAutoHyphens w:val="0"/>
      <w:textAlignment w:val="auto"/>
    </w:pPr>
    <w:rPr>
      <w:kern w:val="0"/>
      <w:sz w:val="20"/>
      <w:szCs w:val="20"/>
      <w:lang w:eastAsia="pl-PL"/>
    </w:rPr>
  </w:style>
  <w:style w:type="paragraph" w:styleId="Stopka">
    <w:name w:val="footer"/>
    <w:basedOn w:val="Normalny"/>
    <w:link w:val="StopkaZnak1"/>
    <w:uiPriority w:val="99"/>
    <w:rsid w:val="0071114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71114F"/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styleId="Hipercze">
    <w:name w:val="Hyperlink"/>
    <w:uiPriority w:val="99"/>
    <w:qFormat/>
    <w:rsid w:val="0071114F"/>
    <w:rPr>
      <w:color w:val="0000FF"/>
      <w:u w:val="single"/>
    </w:rPr>
  </w:style>
  <w:style w:type="paragraph" w:styleId="Tekstpodstawowy">
    <w:name w:val="Body Text"/>
    <w:basedOn w:val="Normalny"/>
    <w:rsid w:val="0071114F"/>
    <w:pPr>
      <w:jc w:val="both"/>
    </w:pPr>
  </w:style>
  <w:style w:type="character" w:customStyle="1" w:styleId="TekstpodstawowyZnak">
    <w:name w:val="Tekst podstawowy Znak"/>
    <w:rsid w:val="0071114F"/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71114F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71114F"/>
    <w:pPr>
      <w:spacing w:after="120" w:line="480" w:lineRule="auto"/>
    </w:pPr>
  </w:style>
  <w:style w:type="paragraph" w:styleId="Tekstpodstawowy2">
    <w:name w:val="Body Text 2"/>
    <w:basedOn w:val="Normalny"/>
    <w:rsid w:val="0071114F"/>
    <w:pPr>
      <w:spacing w:after="120" w:line="480" w:lineRule="auto"/>
    </w:pPr>
    <w:rPr>
      <w:kern w:val="0"/>
      <w:lang w:eastAsia="pl-PL"/>
    </w:rPr>
  </w:style>
  <w:style w:type="character" w:customStyle="1" w:styleId="Tekstpodstawowy2Znak">
    <w:name w:val="Tekst podstawowy 2 Znak"/>
    <w:rsid w:val="007111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_wyliczenie,K-P_odwolanie,Akapit z listą5,maz_wyliczenie,opis dzialania,Akapit z listą2,L1,Numerowanie,2 heading,Nagłowek 3,Preambuła,Akapit z listą BS,Dot pt,F5 List Paragraph,Recommendation,List Paragraph11,lp1,Akapit z listą 1,CW_List"/>
    <w:basedOn w:val="Normalny"/>
    <w:link w:val="AkapitzlistZnak"/>
    <w:uiPriority w:val="34"/>
    <w:qFormat/>
    <w:rsid w:val="0071114F"/>
    <w:pPr>
      <w:ind w:left="720"/>
    </w:pPr>
    <w:rPr>
      <w:kern w:val="0"/>
      <w:lang w:val="x-none" w:eastAsia="x-none"/>
    </w:rPr>
  </w:style>
  <w:style w:type="character" w:styleId="Odwoaniedokomentarza">
    <w:name w:val="annotation reference"/>
    <w:rsid w:val="0071114F"/>
    <w:rPr>
      <w:sz w:val="16"/>
      <w:szCs w:val="16"/>
    </w:rPr>
  </w:style>
  <w:style w:type="paragraph" w:customStyle="1" w:styleId="Default">
    <w:name w:val="Default"/>
    <w:rsid w:val="0071114F"/>
    <w:pPr>
      <w:suppressAutoHyphens/>
      <w:autoSpaceDE w:val="0"/>
      <w:autoSpaceDN w:val="0"/>
      <w:textAlignment w:val="baseline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Tekstpodstawowywcity31">
    <w:name w:val="Tekst podstawowy wcięty 31"/>
    <w:basedOn w:val="Normalny"/>
    <w:rsid w:val="0071114F"/>
    <w:pPr>
      <w:spacing w:after="120"/>
      <w:ind w:left="283"/>
      <w:textAlignment w:val="auto"/>
    </w:pPr>
    <w:rPr>
      <w:sz w:val="16"/>
      <w:szCs w:val="16"/>
    </w:rPr>
  </w:style>
  <w:style w:type="paragraph" w:styleId="Tekstpodstawowywcity2">
    <w:name w:val="Body Text Indent 2"/>
    <w:basedOn w:val="Normalny"/>
    <w:rsid w:val="0071114F"/>
    <w:pPr>
      <w:spacing w:after="120" w:line="480" w:lineRule="auto"/>
      <w:ind w:left="283"/>
      <w:textAlignment w:val="auto"/>
    </w:pPr>
  </w:style>
  <w:style w:type="character" w:customStyle="1" w:styleId="Tekstpodstawowywcity2Znak">
    <w:name w:val="Tekst podstawowy wcięty 2 Znak"/>
    <w:rsid w:val="0071114F"/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Tekstpodstawowy3">
    <w:name w:val="Body Text 3"/>
    <w:basedOn w:val="Normalny"/>
    <w:rsid w:val="0071114F"/>
    <w:pPr>
      <w:spacing w:after="120"/>
      <w:textAlignment w:val="auto"/>
    </w:pPr>
    <w:rPr>
      <w:sz w:val="16"/>
      <w:szCs w:val="16"/>
    </w:rPr>
  </w:style>
  <w:style w:type="character" w:customStyle="1" w:styleId="Tekstpodstawowy3Znak">
    <w:name w:val="Tekst podstawowy 3 Znak"/>
    <w:rsid w:val="0071114F"/>
    <w:rPr>
      <w:rFonts w:ascii="Times New Roman" w:eastAsia="Times New Roman" w:hAnsi="Times New Roman" w:cs="Times New Roman"/>
      <w:kern w:val="3"/>
      <w:sz w:val="16"/>
      <w:szCs w:val="16"/>
      <w:lang w:eastAsia="ar-SA"/>
    </w:rPr>
  </w:style>
  <w:style w:type="paragraph" w:styleId="NormalnyWeb">
    <w:name w:val="Normal (Web)"/>
    <w:basedOn w:val="Normalny"/>
    <w:uiPriority w:val="99"/>
    <w:qFormat/>
    <w:rsid w:val="0071114F"/>
    <w:pPr>
      <w:spacing w:before="100" w:after="100" w:line="360" w:lineRule="auto"/>
      <w:ind w:left="284" w:right="454" w:hanging="284"/>
      <w:jc w:val="both"/>
    </w:pPr>
    <w:rPr>
      <w:kern w:val="0"/>
      <w:szCs w:val="20"/>
      <w:lang w:eastAsia="pl-PL"/>
    </w:rPr>
  </w:style>
  <w:style w:type="paragraph" w:styleId="Nagwek">
    <w:name w:val="header"/>
    <w:basedOn w:val="Normalny"/>
    <w:rsid w:val="0071114F"/>
    <w:pPr>
      <w:tabs>
        <w:tab w:val="center" w:pos="4536"/>
        <w:tab w:val="right" w:pos="9072"/>
      </w:tabs>
    </w:pPr>
    <w:rPr>
      <w:kern w:val="0"/>
      <w:lang w:eastAsia="pl-PL"/>
    </w:rPr>
  </w:style>
  <w:style w:type="character" w:customStyle="1" w:styleId="NagwekZnak">
    <w:name w:val="Nagłówek Znak"/>
    <w:rsid w:val="007111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rsid w:val="0071114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sid w:val="0071114F"/>
    <w:rPr>
      <w:rFonts w:ascii="Tahoma" w:eastAsia="Times New Roman" w:hAnsi="Tahoma" w:cs="Tahoma"/>
      <w:kern w:val="3"/>
      <w:sz w:val="16"/>
      <w:szCs w:val="16"/>
      <w:lang w:eastAsia="ar-SA"/>
    </w:rPr>
  </w:style>
  <w:style w:type="paragraph" w:customStyle="1" w:styleId="UMPodtytu">
    <w:name w:val="UM_Podtytuł"/>
    <w:basedOn w:val="Normalny"/>
    <w:rsid w:val="0071114F"/>
    <w:pPr>
      <w:spacing w:line="360" w:lineRule="auto"/>
      <w:ind w:left="425" w:hanging="425"/>
      <w:jc w:val="center"/>
      <w:textAlignment w:val="auto"/>
    </w:pPr>
    <w:rPr>
      <w:rFonts w:ascii="Arial Narrow" w:hAnsi="Arial Narrow" w:cs="Arial Narrow"/>
      <w:kern w:val="0"/>
      <w:lang w:eastAsia="pl-PL"/>
    </w:rPr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o Znak"/>
    <w:uiPriority w:val="99"/>
    <w:rsid w:val="0071114F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reference number,note TESI,SUPERS,EN Footnote Reference,Odwołanie przypisu,Footnote number,Ref,de nota al pie,Odwo3anie przypisu,Times 10 Point, Exposant 3 Point,number,16 Poi"/>
    <w:uiPriority w:val="99"/>
    <w:qFormat/>
    <w:rsid w:val="0071114F"/>
    <w:rPr>
      <w:rFonts w:cs="Times New Roman"/>
      <w:position w:val="0"/>
      <w:vertAlign w:val="superscript"/>
    </w:rPr>
  </w:style>
  <w:style w:type="paragraph" w:styleId="Tekstblokowy">
    <w:name w:val="Block Text"/>
    <w:basedOn w:val="Normalny"/>
    <w:rsid w:val="0071114F"/>
    <w:pPr>
      <w:suppressAutoHyphens w:val="0"/>
      <w:spacing w:line="276" w:lineRule="auto"/>
      <w:ind w:left="426" w:right="-648" w:hanging="181"/>
      <w:textAlignment w:val="auto"/>
    </w:pPr>
    <w:rPr>
      <w:rFonts w:ascii="Arial Narrow" w:hAnsi="Arial Narrow"/>
      <w:kern w:val="0"/>
      <w:lang w:eastAsia="pl-PL"/>
    </w:rPr>
  </w:style>
  <w:style w:type="paragraph" w:styleId="Tytu">
    <w:name w:val="Title"/>
    <w:basedOn w:val="Normalny"/>
    <w:qFormat/>
    <w:rsid w:val="0071114F"/>
    <w:pPr>
      <w:suppressAutoHyphens w:val="0"/>
      <w:jc w:val="center"/>
      <w:textAlignment w:val="auto"/>
    </w:pPr>
    <w:rPr>
      <w:rFonts w:ascii="Arial" w:hAnsi="Arial"/>
      <w:kern w:val="0"/>
      <w:sz w:val="20"/>
      <w:szCs w:val="20"/>
      <w:lang w:eastAsia="pl-PL"/>
    </w:rPr>
  </w:style>
  <w:style w:type="character" w:customStyle="1" w:styleId="TytuZnak">
    <w:name w:val="Tytuł Znak"/>
    <w:rsid w:val="0071114F"/>
    <w:rPr>
      <w:rFonts w:ascii="Arial" w:eastAsia="Times New Roman" w:hAnsi="Arial"/>
      <w:sz w:val="20"/>
      <w:szCs w:val="20"/>
      <w:lang w:eastAsia="pl-PL"/>
    </w:rPr>
  </w:style>
  <w:style w:type="paragraph" w:styleId="Bezodstpw">
    <w:name w:val="No Spacing"/>
    <w:uiPriority w:val="1"/>
    <w:qFormat/>
    <w:rsid w:val="0071114F"/>
    <w:pPr>
      <w:autoSpaceDN w:val="0"/>
    </w:pPr>
    <w:rPr>
      <w:sz w:val="22"/>
      <w:szCs w:val="22"/>
      <w:lang w:eastAsia="en-US"/>
    </w:rPr>
  </w:style>
  <w:style w:type="paragraph" w:styleId="Tekstpodstawowywcity">
    <w:name w:val="Body Text Indent"/>
    <w:basedOn w:val="Normalny"/>
    <w:rsid w:val="0071114F"/>
    <w:pPr>
      <w:spacing w:after="120"/>
      <w:ind w:left="283"/>
      <w:textAlignment w:val="auto"/>
    </w:pPr>
  </w:style>
  <w:style w:type="character" w:customStyle="1" w:styleId="TekstpodstawowywcityZnak">
    <w:name w:val="Tekst podstawowy wcięty Znak"/>
    <w:rsid w:val="0071114F"/>
    <w:rPr>
      <w:rFonts w:ascii="Times New Roman" w:eastAsia="Times New Roman" w:hAnsi="Times New Roman"/>
      <w:kern w:val="3"/>
      <w:sz w:val="24"/>
      <w:szCs w:val="24"/>
      <w:lang w:eastAsia="ar-SA"/>
    </w:rPr>
  </w:style>
  <w:style w:type="numbering" w:customStyle="1" w:styleId="WWOutlineListStyle19">
    <w:name w:val="WW_OutlineListStyle_19"/>
    <w:basedOn w:val="Bezlisty"/>
    <w:rsid w:val="0071114F"/>
    <w:pPr>
      <w:numPr>
        <w:numId w:val="2"/>
      </w:numPr>
    </w:pPr>
  </w:style>
  <w:style w:type="numbering" w:customStyle="1" w:styleId="WWOutlineListStyle18">
    <w:name w:val="WW_OutlineListStyle_18"/>
    <w:basedOn w:val="Bezlisty"/>
    <w:rsid w:val="0071114F"/>
    <w:pPr>
      <w:numPr>
        <w:numId w:val="3"/>
      </w:numPr>
    </w:pPr>
  </w:style>
  <w:style w:type="numbering" w:customStyle="1" w:styleId="WWOutlineListStyle17">
    <w:name w:val="WW_OutlineListStyle_17"/>
    <w:basedOn w:val="Bezlisty"/>
    <w:rsid w:val="0071114F"/>
    <w:pPr>
      <w:numPr>
        <w:numId w:val="4"/>
      </w:numPr>
    </w:pPr>
  </w:style>
  <w:style w:type="numbering" w:customStyle="1" w:styleId="WWOutlineListStyle16">
    <w:name w:val="WW_OutlineListStyle_16"/>
    <w:basedOn w:val="Bezlisty"/>
    <w:rsid w:val="0071114F"/>
    <w:pPr>
      <w:numPr>
        <w:numId w:val="5"/>
      </w:numPr>
    </w:pPr>
  </w:style>
  <w:style w:type="numbering" w:customStyle="1" w:styleId="WWOutlineListStyle15">
    <w:name w:val="WW_OutlineListStyle_15"/>
    <w:basedOn w:val="Bezlisty"/>
    <w:rsid w:val="0071114F"/>
    <w:pPr>
      <w:numPr>
        <w:numId w:val="6"/>
      </w:numPr>
    </w:pPr>
  </w:style>
  <w:style w:type="numbering" w:customStyle="1" w:styleId="WWOutlineListStyle14">
    <w:name w:val="WW_OutlineListStyle_14"/>
    <w:basedOn w:val="Bezlisty"/>
    <w:rsid w:val="0071114F"/>
    <w:pPr>
      <w:numPr>
        <w:numId w:val="7"/>
      </w:numPr>
    </w:pPr>
  </w:style>
  <w:style w:type="numbering" w:customStyle="1" w:styleId="WWOutlineListStyle13">
    <w:name w:val="WW_OutlineListStyle_13"/>
    <w:basedOn w:val="Bezlisty"/>
    <w:rsid w:val="0071114F"/>
    <w:pPr>
      <w:numPr>
        <w:numId w:val="8"/>
      </w:numPr>
    </w:pPr>
  </w:style>
  <w:style w:type="numbering" w:customStyle="1" w:styleId="WWOutlineListStyle12">
    <w:name w:val="WW_OutlineListStyle_12"/>
    <w:basedOn w:val="Bezlisty"/>
    <w:rsid w:val="0071114F"/>
    <w:pPr>
      <w:numPr>
        <w:numId w:val="9"/>
      </w:numPr>
    </w:pPr>
  </w:style>
  <w:style w:type="numbering" w:customStyle="1" w:styleId="WWOutlineListStyle11">
    <w:name w:val="WW_OutlineListStyle_11"/>
    <w:basedOn w:val="Bezlisty"/>
    <w:rsid w:val="0071114F"/>
    <w:pPr>
      <w:numPr>
        <w:numId w:val="10"/>
      </w:numPr>
    </w:pPr>
  </w:style>
  <w:style w:type="numbering" w:customStyle="1" w:styleId="WWOutlineListStyle10">
    <w:name w:val="WW_OutlineListStyle_10"/>
    <w:basedOn w:val="Bezlisty"/>
    <w:rsid w:val="0071114F"/>
    <w:pPr>
      <w:numPr>
        <w:numId w:val="11"/>
      </w:numPr>
    </w:pPr>
  </w:style>
  <w:style w:type="numbering" w:customStyle="1" w:styleId="WWOutlineListStyle9">
    <w:name w:val="WW_OutlineListStyle_9"/>
    <w:basedOn w:val="Bezlisty"/>
    <w:rsid w:val="0071114F"/>
    <w:pPr>
      <w:numPr>
        <w:numId w:val="12"/>
      </w:numPr>
    </w:pPr>
  </w:style>
  <w:style w:type="numbering" w:customStyle="1" w:styleId="WWOutlineListStyle8">
    <w:name w:val="WW_OutlineListStyle_8"/>
    <w:basedOn w:val="Bezlisty"/>
    <w:rsid w:val="0071114F"/>
    <w:pPr>
      <w:numPr>
        <w:numId w:val="13"/>
      </w:numPr>
    </w:pPr>
  </w:style>
  <w:style w:type="numbering" w:customStyle="1" w:styleId="WWOutlineListStyle7">
    <w:name w:val="WW_OutlineListStyle_7"/>
    <w:basedOn w:val="Bezlisty"/>
    <w:rsid w:val="0071114F"/>
    <w:pPr>
      <w:numPr>
        <w:numId w:val="14"/>
      </w:numPr>
    </w:pPr>
  </w:style>
  <w:style w:type="numbering" w:customStyle="1" w:styleId="WWOutlineListStyle6">
    <w:name w:val="WW_OutlineListStyle_6"/>
    <w:basedOn w:val="Bezlisty"/>
    <w:rsid w:val="0071114F"/>
    <w:pPr>
      <w:numPr>
        <w:numId w:val="15"/>
      </w:numPr>
    </w:pPr>
  </w:style>
  <w:style w:type="numbering" w:customStyle="1" w:styleId="WWOutlineListStyle5">
    <w:name w:val="WW_OutlineListStyle_5"/>
    <w:basedOn w:val="Bezlisty"/>
    <w:rsid w:val="0071114F"/>
    <w:pPr>
      <w:numPr>
        <w:numId w:val="16"/>
      </w:numPr>
    </w:pPr>
  </w:style>
  <w:style w:type="numbering" w:customStyle="1" w:styleId="WWOutlineListStyle4">
    <w:name w:val="WW_OutlineListStyle_4"/>
    <w:basedOn w:val="Bezlisty"/>
    <w:rsid w:val="0071114F"/>
    <w:pPr>
      <w:numPr>
        <w:numId w:val="17"/>
      </w:numPr>
    </w:pPr>
  </w:style>
  <w:style w:type="numbering" w:customStyle="1" w:styleId="WWOutlineListStyle3">
    <w:name w:val="WW_OutlineListStyle_3"/>
    <w:basedOn w:val="Bezlisty"/>
    <w:rsid w:val="0071114F"/>
    <w:pPr>
      <w:numPr>
        <w:numId w:val="18"/>
      </w:numPr>
    </w:pPr>
  </w:style>
  <w:style w:type="numbering" w:customStyle="1" w:styleId="WWOutlineListStyle2">
    <w:name w:val="WW_OutlineListStyle_2"/>
    <w:basedOn w:val="Bezlisty"/>
    <w:rsid w:val="0071114F"/>
    <w:pPr>
      <w:numPr>
        <w:numId w:val="19"/>
      </w:numPr>
    </w:pPr>
  </w:style>
  <w:style w:type="numbering" w:customStyle="1" w:styleId="WWOutlineListStyle1">
    <w:name w:val="WW_OutlineListStyle_1"/>
    <w:basedOn w:val="Bezlisty"/>
    <w:rsid w:val="0071114F"/>
    <w:pPr>
      <w:numPr>
        <w:numId w:val="20"/>
      </w:numPr>
    </w:pPr>
  </w:style>
  <w:style w:type="numbering" w:customStyle="1" w:styleId="WWOutlineListStyle">
    <w:name w:val="WW_OutlineListStyle"/>
    <w:basedOn w:val="Bezlisty"/>
    <w:rsid w:val="0071114F"/>
    <w:pPr>
      <w:numPr>
        <w:numId w:val="21"/>
      </w:numPr>
    </w:pPr>
  </w:style>
  <w:style w:type="character" w:customStyle="1" w:styleId="WW8Num32z0">
    <w:name w:val="WW8Num32z0"/>
    <w:rsid w:val="00C34EC3"/>
    <w:rPr>
      <w:b w:val="0"/>
      <w:i w:val="0"/>
      <w:color w:val="auto"/>
    </w:rPr>
  </w:style>
  <w:style w:type="table" w:styleId="Tabela-Siatka">
    <w:name w:val="Table Grid"/>
    <w:basedOn w:val="Standardowy"/>
    <w:uiPriority w:val="39"/>
    <w:rsid w:val="00EA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_wyliczenie Znak,K-P_odwolanie Znak,Akapit z listą5 Znak,maz_wyliczenie Znak,opis dzialania Znak,Akapit z listą2 Znak,L1 Znak,Numerowanie Znak,2 heading Znak,Nagłowek 3 Znak,Preambuła Znak,Akapit z listą BS Znak,Dot pt Znak,lp1 Znak"/>
    <w:link w:val="Akapitzlist"/>
    <w:uiPriority w:val="34"/>
    <w:qFormat/>
    <w:locked/>
    <w:rsid w:val="00D23559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99"/>
    <w:qFormat/>
    <w:rsid w:val="00DB2B3E"/>
    <w:rPr>
      <w:b/>
      <w:bCs/>
    </w:rPr>
  </w:style>
  <w:style w:type="paragraph" w:customStyle="1" w:styleId="tekst">
    <w:name w:val="tekst"/>
    <w:basedOn w:val="Normalny"/>
    <w:rsid w:val="006F76C3"/>
    <w:pPr>
      <w:widowControl w:val="0"/>
      <w:suppressLineNumbers/>
      <w:autoSpaceDN/>
      <w:spacing w:before="60" w:after="60"/>
      <w:jc w:val="both"/>
      <w:textAlignment w:val="auto"/>
    </w:pPr>
    <w:rPr>
      <w:kern w:val="0"/>
      <w:szCs w:val="20"/>
      <w:lang w:eastAsia="pl-PL"/>
    </w:rPr>
  </w:style>
  <w:style w:type="character" w:customStyle="1" w:styleId="text1">
    <w:name w:val="text1"/>
    <w:rsid w:val="005B294B"/>
    <w:rPr>
      <w:rFonts w:ascii="Verdana" w:hAnsi="Verdana" w:hint="default"/>
      <w:color w:val="000000"/>
      <w:sz w:val="18"/>
      <w:szCs w:val="18"/>
    </w:rPr>
  </w:style>
  <w:style w:type="character" w:customStyle="1" w:styleId="FontStyle88">
    <w:name w:val="Font Style88"/>
    <w:uiPriority w:val="99"/>
    <w:rsid w:val="00DF38C6"/>
    <w:rPr>
      <w:rFonts w:ascii="Franklin Gothic Medium" w:hAnsi="Franklin Gothic Medium"/>
      <w:sz w:val="20"/>
    </w:rPr>
  </w:style>
  <w:style w:type="paragraph" w:customStyle="1" w:styleId="Akapitzlist1">
    <w:name w:val="Akapit z listą1"/>
    <w:basedOn w:val="Normalny"/>
    <w:rsid w:val="00393DF4"/>
    <w:pPr>
      <w:autoSpaceDN/>
      <w:spacing w:after="200" w:line="276" w:lineRule="auto"/>
      <w:ind w:left="720"/>
      <w:textAlignment w:val="auto"/>
    </w:pPr>
    <w:rPr>
      <w:rFonts w:ascii="Calibri" w:hAnsi="Calibri" w:cs="Calibri"/>
      <w:kern w:val="0"/>
      <w:sz w:val="22"/>
      <w:szCs w:val="22"/>
    </w:rPr>
  </w:style>
  <w:style w:type="character" w:customStyle="1" w:styleId="FontStyle66">
    <w:name w:val="Font Style66"/>
    <w:rsid w:val="00D2227F"/>
    <w:rPr>
      <w:rFonts w:ascii="Arial Narrow" w:hAnsi="Arial Narrow" w:cs="Arial Narrow"/>
      <w:sz w:val="18"/>
      <w:szCs w:val="18"/>
    </w:rPr>
  </w:style>
  <w:style w:type="character" w:customStyle="1" w:styleId="FontStyle43">
    <w:name w:val="Font Style43"/>
    <w:uiPriority w:val="99"/>
    <w:rsid w:val="00032D09"/>
    <w:rPr>
      <w:rFonts w:ascii="Arial" w:hAnsi="Arial" w:cs="Arial"/>
      <w:sz w:val="20"/>
      <w:szCs w:val="20"/>
    </w:rPr>
  </w:style>
  <w:style w:type="character" w:customStyle="1" w:styleId="Nagwek5Znak">
    <w:name w:val="Nagłówek 5 Znak"/>
    <w:link w:val="Nagwek5"/>
    <w:semiHidden/>
    <w:rsid w:val="00F71F15"/>
    <w:rPr>
      <w:rFonts w:ascii="Calibri" w:eastAsia="Times New Roman" w:hAnsi="Calibri" w:cs="Times New Roman"/>
      <w:b/>
      <w:bCs/>
      <w:i/>
      <w:iCs/>
      <w:kern w:val="3"/>
      <w:sz w:val="26"/>
      <w:szCs w:val="26"/>
      <w:lang w:eastAsia="ar-SA"/>
    </w:rPr>
  </w:style>
  <w:style w:type="character" w:customStyle="1" w:styleId="Nagwek7Znak">
    <w:name w:val="Nagłówek 7 Znak"/>
    <w:link w:val="Nagwek7"/>
    <w:semiHidden/>
    <w:rsid w:val="00F71F15"/>
    <w:rPr>
      <w:rFonts w:ascii="Calibri" w:eastAsia="Times New Roman" w:hAnsi="Calibri" w:cs="Times New Roman"/>
      <w:kern w:val="3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rsid w:val="00F71F15"/>
    <w:pPr>
      <w:suppressAutoHyphens w:val="0"/>
      <w:autoSpaceDN/>
      <w:spacing w:after="120"/>
      <w:ind w:left="283"/>
      <w:textAlignment w:val="auto"/>
    </w:pPr>
    <w:rPr>
      <w:kern w:val="0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F71F15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Zwykytekst">
    <w:name w:val="Plain Text"/>
    <w:basedOn w:val="Normalny"/>
    <w:link w:val="ZwykytekstZnak"/>
    <w:unhideWhenUsed/>
    <w:rsid w:val="00197502"/>
    <w:pPr>
      <w:suppressAutoHyphens w:val="0"/>
      <w:autoSpaceDE w:val="0"/>
      <w:adjustRightInd w:val="0"/>
      <w:textAlignment w:val="auto"/>
    </w:pPr>
    <w:rPr>
      <w:rFonts w:ascii="Courier New" w:hAnsi="Courier New"/>
      <w:kern w:val="0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197502"/>
    <w:rPr>
      <w:rFonts w:ascii="Courier New" w:eastAsia="Times New Roman" w:hAnsi="Courier New"/>
    </w:rPr>
  </w:style>
  <w:style w:type="paragraph" w:customStyle="1" w:styleId="Indeks">
    <w:name w:val="Indeks"/>
    <w:basedOn w:val="Normalny"/>
    <w:rsid w:val="006F4D06"/>
    <w:pPr>
      <w:suppressLineNumbers/>
      <w:autoSpaceDN/>
      <w:textAlignment w:val="auto"/>
    </w:pPr>
    <w:rPr>
      <w:rFonts w:ascii="Arial" w:hAnsi="Arial" w:cs="Bookman Old Style"/>
      <w:kern w:val="0"/>
      <w:szCs w:val="20"/>
    </w:rPr>
  </w:style>
  <w:style w:type="paragraph" w:styleId="Cytat">
    <w:name w:val="Quote"/>
    <w:basedOn w:val="Normalny"/>
    <w:next w:val="Normalny"/>
    <w:link w:val="CytatZnak"/>
    <w:qFormat/>
    <w:rsid w:val="00D53740"/>
    <w:rPr>
      <w:i/>
      <w:iCs/>
      <w:color w:val="000000"/>
      <w:lang w:val="x-none"/>
    </w:rPr>
  </w:style>
  <w:style w:type="character" w:customStyle="1" w:styleId="CytatZnak">
    <w:name w:val="Cytat Znak"/>
    <w:link w:val="Cytat"/>
    <w:rsid w:val="00D53740"/>
    <w:rPr>
      <w:rFonts w:ascii="Times New Roman" w:eastAsia="Times New Roman" w:hAnsi="Times New Roman"/>
      <w:i/>
      <w:iCs/>
      <w:color w:val="000000"/>
      <w:kern w:val="3"/>
      <w:sz w:val="24"/>
      <w:szCs w:val="24"/>
      <w:lang w:eastAsia="ar-SA"/>
    </w:rPr>
  </w:style>
  <w:style w:type="paragraph" w:styleId="Cytatintensywny">
    <w:name w:val="Intense Quote"/>
    <w:basedOn w:val="Normalny"/>
    <w:next w:val="Normalny"/>
    <w:link w:val="CytatintensywnyZnak"/>
    <w:qFormat/>
    <w:rsid w:val="00D5374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/>
    </w:rPr>
  </w:style>
  <w:style w:type="character" w:customStyle="1" w:styleId="CytatintensywnyZnak">
    <w:name w:val="Cytat intensywny Znak"/>
    <w:link w:val="Cytatintensywny"/>
    <w:rsid w:val="00D53740"/>
    <w:rPr>
      <w:rFonts w:ascii="Times New Roman" w:eastAsia="Times New Roman" w:hAnsi="Times New Roman"/>
      <w:b/>
      <w:bCs/>
      <w:i/>
      <w:iCs/>
      <w:color w:val="4F81BD"/>
      <w:kern w:val="3"/>
      <w:sz w:val="24"/>
      <w:szCs w:val="24"/>
      <w:lang w:eastAsia="ar-SA"/>
    </w:rPr>
  </w:style>
  <w:style w:type="character" w:customStyle="1" w:styleId="object3">
    <w:name w:val="object3"/>
    <w:rsid w:val="004F3F74"/>
  </w:style>
  <w:style w:type="character" w:styleId="Uwydatnienie">
    <w:name w:val="Emphasis"/>
    <w:uiPriority w:val="20"/>
    <w:qFormat/>
    <w:rsid w:val="006C3061"/>
    <w:rPr>
      <w:i/>
      <w:iCs/>
    </w:rPr>
  </w:style>
  <w:style w:type="paragraph" w:styleId="Lista3">
    <w:name w:val="List 3"/>
    <w:basedOn w:val="Normalny"/>
    <w:uiPriority w:val="99"/>
    <w:unhideWhenUsed/>
    <w:rsid w:val="005C4370"/>
    <w:pPr>
      <w:suppressAutoHyphens w:val="0"/>
      <w:autoSpaceDN/>
      <w:spacing w:line="276" w:lineRule="auto"/>
      <w:ind w:left="849" w:right="-289" w:hanging="283"/>
      <w:contextualSpacing/>
      <w:textAlignment w:val="auto"/>
    </w:pPr>
    <w:rPr>
      <w:kern w:val="0"/>
      <w:lang w:eastAsia="pl-PL"/>
    </w:rPr>
  </w:style>
  <w:style w:type="character" w:customStyle="1" w:styleId="DeltaViewInsertion">
    <w:name w:val="DeltaView Insertion"/>
    <w:rsid w:val="00C519CE"/>
    <w:rPr>
      <w:b/>
      <w:i/>
      <w:spacing w:val="0"/>
    </w:rPr>
  </w:style>
  <w:style w:type="character" w:customStyle="1" w:styleId="Nagwek9Znak">
    <w:name w:val="Nagłówek 9 Znak"/>
    <w:link w:val="Nagwek9"/>
    <w:semiHidden/>
    <w:rsid w:val="00786176"/>
    <w:rPr>
      <w:rFonts w:ascii="Calibri Light" w:eastAsia="Times New Roman" w:hAnsi="Calibri Light" w:cs="Times New Roman"/>
      <w:kern w:val="3"/>
      <w:sz w:val="22"/>
      <w:szCs w:val="22"/>
      <w:lang w:eastAsia="ar-SA"/>
    </w:rPr>
  </w:style>
  <w:style w:type="paragraph" w:customStyle="1" w:styleId="BodyText21">
    <w:name w:val="Body Text 21"/>
    <w:basedOn w:val="Normalny"/>
    <w:uiPriority w:val="99"/>
    <w:rsid w:val="00786176"/>
    <w:pPr>
      <w:tabs>
        <w:tab w:val="left" w:pos="0"/>
      </w:tabs>
      <w:suppressAutoHyphens w:val="0"/>
      <w:autoSpaceDN/>
      <w:jc w:val="both"/>
      <w:textAlignment w:val="auto"/>
    </w:pPr>
    <w:rPr>
      <w:kern w:val="0"/>
      <w:szCs w:val="20"/>
      <w:lang w:eastAsia="pl-PL"/>
    </w:rPr>
  </w:style>
  <w:style w:type="paragraph" w:customStyle="1" w:styleId="tyt">
    <w:name w:val="tyt"/>
    <w:basedOn w:val="Normalny"/>
    <w:rsid w:val="00786176"/>
    <w:pPr>
      <w:keepNext/>
      <w:suppressAutoHyphens w:val="0"/>
      <w:autoSpaceDN/>
      <w:spacing w:before="60" w:after="60"/>
      <w:jc w:val="center"/>
      <w:textAlignment w:val="auto"/>
    </w:pPr>
    <w:rPr>
      <w:b/>
      <w:bCs/>
      <w:kern w:val="0"/>
      <w:lang w:eastAsia="pl-PL"/>
    </w:rPr>
  </w:style>
  <w:style w:type="paragraph" w:styleId="Tekstkomentarza">
    <w:name w:val="annotation text"/>
    <w:basedOn w:val="Normalny"/>
    <w:link w:val="TekstkomentarzaZnak"/>
    <w:rsid w:val="0003664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036642"/>
    <w:rPr>
      <w:rFonts w:ascii="Times New Roman" w:eastAsia="Times New Roman" w:hAnsi="Times New Roman"/>
      <w:kern w:val="3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036642"/>
    <w:rPr>
      <w:b/>
      <w:bCs/>
    </w:rPr>
  </w:style>
  <w:style w:type="character" w:customStyle="1" w:styleId="TematkomentarzaZnak">
    <w:name w:val="Temat komentarza Znak"/>
    <w:link w:val="Tematkomentarza"/>
    <w:rsid w:val="00036642"/>
    <w:rPr>
      <w:rFonts w:ascii="Times New Roman" w:eastAsia="Times New Roman" w:hAnsi="Times New Roman"/>
      <w:b/>
      <w:bCs/>
      <w:kern w:val="3"/>
      <w:lang w:eastAsia="ar-SA"/>
    </w:rPr>
  </w:style>
  <w:style w:type="paragraph" w:styleId="Tekstprzypisukocowego">
    <w:name w:val="endnote text"/>
    <w:basedOn w:val="Normalny"/>
    <w:link w:val="TekstprzypisukocowegoZnak"/>
    <w:rsid w:val="008D095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8D0952"/>
    <w:rPr>
      <w:rFonts w:ascii="Times New Roman" w:eastAsia="Times New Roman" w:hAnsi="Times New Roman"/>
      <w:kern w:val="3"/>
      <w:lang w:eastAsia="ar-SA"/>
    </w:rPr>
  </w:style>
  <w:style w:type="character" w:styleId="Odwoanieprzypisukocowego">
    <w:name w:val="endnote reference"/>
    <w:rsid w:val="008D0952"/>
    <w:rPr>
      <w:vertAlign w:val="superscript"/>
    </w:rPr>
  </w:style>
  <w:style w:type="character" w:customStyle="1" w:styleId="Nagwek2Znak">
    <w:name w:val="Nagłówek 2 Znak"/>
    <w:link w:val="Nagwek2"/>
    <w:semiHidden/>
    <w:rsid w:val="001B43EB"/>
    <w:rPr>
      <w:rFonts w:ascii="Calibri Light" w:eastAsia="Times New Roman" w:hAnsi="Calibri Light" w:cs="Times New Roman"/>
      <w:b/>
      <w:bCs/>
      <w:i/>
      <w:iCs/>
      <w:kern w:val="3"/>
      <w:sz w:val="28"/>
      <w:szCs w:val="28"/>
      <w:lang w:eastAsia="ar-SA"/>
    </w:rPr>
  </w:style>
  <w:style w:type="paragraph" w:customStyle="1" w:styleId="Akapitzlist10">
    <w:name w:val="Akapit z listą1"/>
    <w:basedOn w:val="Normalny"/>
    <w:rsid w:val="00073350"/>
    <w:pPr>
      <w:suppressAutoHyphens w:val="0"/>
      <w:autoSpaceDN/>
      <w:ind w:left="720"/>
      <w:contextualSpacing/>
      <w:textAlignment w:val="auto"/>
    </w:pPr>
    <w:rPr>
      <w:rFonts w:ascii="Arial Narrow" w:eastAsia="Calibri" w:hAnsi="Arial Narrow"/>
      <w:kern w:val="0"/>
      <w:sz w:val="26"/>
      <w:lang w:eastAsia="pl-PL"/>
    </w:rPr>
  </w:style>
  <w:style w:type="paragraph" w:customStyle="1" w:styleId="anag-1">
    <w:name w:val="a_nagł-1"/>
    <w:basedOn w:val="Normalny"/>
    <w:uiPriority w:val="99"/>
    <w:rsid w:val="00073350"/>
    <w:pPr>
      <w:keepNext/>
      <w:suppressAutoHyphens w:val="0"/>
      <w:autoSpaceDN/>
      <w:spacing w:before="240" w:line="360" w:lineRule="auto"/>
      <w:textAlignment w:val="auto"/>
    </w:pPr>
    <w:rPr>
      <w:b/>
      <w:kern w:val="0"/>
      <w:szCs w:val="20"/>
      <w:lang w:eastAsia="pl-PL"/>
    </w:rPr>
  </w:style>
  <w:style w:type="character" w:customStyle="1" w:styleId="object">
    <w:name w:val="object"/>
    <w:qFormat/>
    <w:rsid w:val="00547026"/>
  </w:style>
  <w:style w:type="character" w:customStyle="1" w:styleId="Nierozpoznanawzmianka1">
    <w:name w:val="Nierozpoznana wzmianka1"/>
    <w:uiPriority w:val="99"/>
    <w:semiHidden/>
    <w:unhideWhenUsed/>
    <w:rsid w:val="0024276B"/>
    <w:rPr>
      <w:color w:val="605E5C"/>
      <w:shd w:val="clear" w:color="auto" w:fill="E1DFDD"/>
    </w:rPr>
  </w:style>
  <w:style w:type="character" w:customStyle="1" w:styleId="bold">
    <w:name w:val="bold"/>
    <w:rsid w:val="001927A1"/>
  </w:style>
  <w:style w:type="character" w:customStyle="1" w:styleId="highlightedsearchterm">
    <w:name w:val="highlightedsearchterm"/>
    <w:rsid w:val="00FC693A"/>
  </w:style>
  <w:style w:type="character" w:customStyle="1" w:styleId="Bodytext14">
    <w:name w:val="Body text (14)_"/>
    <w:link w:val="Bodytext141"/>
    <w:uiPriority w:val="99"/>
    <w:rsid w:val="0007401F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41">
    <w:name w:val="Body text (14)1"/>
    <w:basedOn w:val="Normalny"/>
    <w:link w:val="Bodytext14"/>
    <w:uiPriority w:val="99"/>
    <w:rsid w:val="0007401F"/>
    <w:pPr>
      <w:shd w:val="clear" w:color="auto" w:fill="FFFFFF"/>
      <w:suppressAutoHyphens w:val="0"/>
      <w:autoSpaceDN/>
      <w:spacing w:line="211" w:lineRule="exact"/>
      <w:ind w:hanging="1780"/>
      <w:textAlignment w:val="auto"/>
    </w:pPr>
    <w:rPr>
      <w:rFonts w:ascii="Arial" w:eastAsia="Calibri" w:hAnsi="Arial" w:cs="Arial"/>
      <w:b/>
      <w:bCs/>
      <w:kern w:val="0"/>
      <w:sz w:val="15"/>
      <w:szCs w:val="15"/>
      <w:lang w:eastAsia="pl-PL"/>
    </w:rPr>
  </w:style>
  <w:style w:type="table" w:customStyle="1" w:styleId="Siatkatabelijasna1">
    <w:name w:val="Siatka tabeli — jasna1"/>
    <w:basedOn w:val="Standardowy"/>
    <w:uiPriority w:val="40"/>
    <w:rsid w:val="002A2435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LO-normal">
    <w:name w:val="LO-normal"/>
    <w:rsid w:val="00C021F7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customStyle="1" w:styleId="FontStyle31">
    <w:name w:val="Font Style31"/>
    <w:rsid w:val="00BA4BC4"/>
    <w:rPr>
      <w:rFonts w:ascii="Arial Unicode MS" w:eastAsia="Arial Unicode MS" w:hAnsi="Arial Unicode MS" w:cs="Arial Unicode MS" w:hint="eastAsia"/>
    </w:rPr>
  </w:style>
  <w:style w:type="character" w:customStyle="1" w:styleId="FontStyle29">
    <w:name w:val="Font Style29"/>
    <w:rsid w:val="00BA4BC4"/>
    <w:rPr>
      <w:rFonts w:ascii="Arial Unicode MS" w:eastAsia="Arial Unicode MS"/>
      <w:b/>
      <w:sz w:val="16"/>
    </w:rPr>
  </w:style>
  <w:style w:type="character" w:customStyle="1" w:styleId="FontStyle26">
    <w:name w:val="Font Style26"/>
    <w:rsid w:val="00BA4BC4"/>
    <w:rPr>
      <w:rFonts w:ascii="Arial Unicode MS" w:eastAsia="Arial Unicode MS"/>
      <w:sz w:val="18"/>
    </w:rPr>
  </w:style>
  <w:style w:type="character" w:customStyle="1" w:styleId="text-justify">
    <w:name w:val="text-justify"/>
    <w:basedOn w:val="Domylnaczcionkaakapitu"/>
    <w:rsid w:val="00BA4BC4"/>
  </w:style>
  <w:style w:type="paragraph" w:customStyle="1" w:styleId="pkt">
    <w:name w:val="pkt"/>
    <w:basedOn w:val="Normalny"/>
    <w:link w:val="pktZnak"/>
    <w:rsid w:val="00B94DEA"/>
    <w:pPr>
      <w:suppressAutoHyphens w:val="0"/>
      <w:autoSpaceDN/>
      <w:spacing w:before="60" w:after="60"/>
      <w:ind w:left="851" w:hanging="295"/>
      <w:jc w:val="both"/>
      <w:textAlignment w:val="auto"/>
    </w:pPr>
    <w:rPr>
      <w:kern w:val="0"/>
      <w:szCs w:val="20"/>
      <w:lang w:eastAsia="pl-PL"/>
    </w:rPr>
  </w:style>
  <w:style w:type="character" w:customStyle="1" w:styleId="pktZnak">
    <w:name w:val="pkt Znak"/>
    <w:link w:val="pkt"/>
    <w:locked/>
    <w:rsid w:val="00B94DEA"/>
    <w:rPr>
      <w:rFonts w:ascii="Times New Roman" w:eastAsia="Times New Roman" w:hAnsi="Times New Roman"/>
      <w:sz w:val="24"/>
    </w:rPr>
  </w:style>
  <w:style w:type="paragraph" w:customStyle="1" w:styleId="arimr">
    <w:name w:val="arimr"/>
    <w:basedOn w:val="Normalny"/>
    <w:rsid w:val="00033726"/>
    <w:pPr>
      <w:widowControl w:val="0"/>
      <w:suppressAutoHyphens w:val="0"/>
      <w:autoSpaceDN/>
      <w:snapToGrid w:val="0"/>
      <w:spacing w:line="360" w:lineRule="auto"/>
      <w:textAlignment w:val="auto"/>
    </w:pPr>
    <w:rPr>
      <w:kern w:val="0"/>
      <w:szCs w:val="20"/>
      <w:lang w:val="en-US" w:eastAsia="pl-PL"/>
    </w:rPr>
  </w:style>
  <w:style w:type="character" w:customStyle="1" w:styleId="Teksttreci">
    <w:name w:val="Tekst treści_"/>
    <w:link w:val="Teksttreci0"/>
    <w:locked/>
    <w:rsid w:val="00450F84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50F84"/>
    <w:pPr>
      <w:shd w:val="clear" w:color="auto" w:fill="FFFFFF"/>
      <w:suppressAutoHyphens w:val="0"/>
      <w:autoSpaceDN/>
      <w:spacing w:line="240" w:lineRule="atLeast"/>
      <w:ind w:hanging="1700"/>
      <w:textAlignment w:val="auto"/>
    </w:pPr>
    <w:rPr>
      <w:rFonts w:ascii="Verdana" w:eastAsia="Calibri" w:hAnsi="Verdana"/>
      <w:kern w:val="0"/>
      <w:sz w:val="19"/>
      <w:szCs w:val="20"/>
      <w:lang w:eastAsia="pl-PL"/>
    </w:rPr>
  </w:style>
  <w:style w:type="character" w:customStyle="1" w:styleId="TeksttreciPogrubienie">
    <w:name w:val="Tekst treści + Pogrubienie"/>
    <w:rsid w:val="00450F84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Teksttreci4">
    <w:name w:val="Tekst treści (4)_"/>
    <w:link w:val="Teksttreci40"/>
    <w:locked/>
    <w:rsid w:val="00862C0A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862C0A"/>
    <w:pPr>
      <w:shd w:val="clear" w:color="auto" w:fill="FFFFFF"/>
      <w:suppressAutoHyphens w:val="0"/>
      <w:autoSpaceDN/>
      <w:spacing w:before="240" w:after="240" w:line="240" w:lineRule="atLeast"/>
      <w:ind w:hanging="1420"/>
      <w:jc w:val="both"/>
      <w:textAlignment w:val="auto"/>
    </w:pPr>
    <w:rPr>
      <w:rFonts w:ascii="Verdana" w:eastAsia="Calibri" w:hAnsi="Verdana"/>
      <w:kern w:val="0"/>
      <w:sz w:val="19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A515C5"/>
    <w:pPr>
      <w:widowControl w:val="0"/>
      <w:numPr>
        <w:numId w:val="22"/>
      </w:numPr>
      <w:suppressAutoHyphens w:val="0"/>
      <w:autoSpaceDE w:val="0"/>
      <w:textAlignment w:val="auto"/>
    </w:pPr>
    <w:rPr>
      <w:rFonts w:ascii="Avenir-Light" w:eastAsia="Avenir-Light" w:hAnsi="Avenir-Light" w:cs="Avenir-Light"/>
      <w:kern w:val="0"/>
      <w:sz w:val="22"/>
      <w:szCs w:val="22"/>
      <w:lang w:val="en-US" w:eastAsia="en-US"/>
    </w:rPr>
  </w:style>
  <w:style w:type="character" w:styleId="Numerstrony">
    <w:name w:val="page number"/>
    <w:basedOn w:val="Domylnaczcionkaakapitu"/>
    <w:rsid w:val="00E74FB4"/>
  </w:style>
  <w:style w:type="paragraph" w:customStyle="1" w:styleId="Pa4">
    <w:name w:val="Pa4"/>
    <w:basedOn w:val="Normalny"/>
    <w:next w:val="Normalny"/>
    <w:uiPriority w:val="99"/>
    <w:rsid w:val="00E74FB4"/>
    <w:pPr>
      <w:suppressAutoHyphens w:val="0"/>
      <w:autoSpaceDE w:val="0"/>
      <w:adjustRightInd w:val="0"/>
      <w:spacing w:line="161" w:lineRule="atLeast"/>
      <w:textAlignment w:val="auto"/>
    </w:pPr>
    <w:rPr>
      <w:rFonts w:ascii="News Gothic CE" w:hAnsi="News Gothic CE"/>
      <w:kern w:val="0"/>
      <w:lang w:eastAsia="pl-PL"/>
    </w:rPr>
  </w:style>
  <w:style w:type="character" w:customStyle="1" w:styleId="A6">
    <w:name w:val="A6"/>
    <w:uiPriority w:val="99"/>
    <w:rsid w:val="00E74FB4"/>
    <w:rPr>
      <w:rFonts w:ascii="Webdings" w:hAnsi="Webdings" w:cs="Webdings"/>
      <w:color w:val="000000"/>
      <w:sz w:val="17"/>
      <w:szCs w:val="17"/>
    </w:rPr>
  </w:style>
  <w:style w:type="character" w:customStyle="1" w:styleId="towar1">
    <w:name w:val="towar1"/>
    <w:rsid w:val="00E74FB4"/>
    <w:rPr>
      <w:rFonts w:ascii="Arial" w:hAnsi="Arial" w:cs="Arial" w:hint="default"/>
      <w:b/>
      <w:bCs/>
      <w:color w:val="A62611"/>
      <w:sz w:val="20"/>
      <w:szCs w:val="20"/>
    </w:rPr>
  </w:style>
  <w:style w:type="paragraph" w:customStyle="1" w:styleId="Style13">
    <w:name w:val="Style13"/>
    <w:basedOn w:val="Normalny"/>
    <w:uiPriority w:val="99"/>
    <w:rsid w:val="00E74FB4"/>
    <w:pPr>
      <w:widowControl w:val="0"/>
      <w:suppressAutoHyphens w:val="0"/>
      <w:autoSpaceDE w:val="0"/>
      <w:adjustRightInd w:val="0"/>
      <w:spacing w:line="230" w:lineRule="exact"/>
      <w:ind w:firstLine="1824"/>
      <w:jc w:val="both"/>
      <w:textAlignment w:val="auto"/>
    </w:pPr>
    <w:rPr>
      <w:rFonts w:ascii="Arial Narrow" w:hAnsi="Arial Narrow"/>
      <w:kern w:val="0"/>
      <w:lang w:eastAsia="pl-PL"/>
    </w:rPr>
  </w:style>
  <w:style w:type="character" w:customStyle="1" w:styleId="FontStyle37">
    <w:name w:val="Font Style37"/>
    <w:uiPriority w:val="99"/>
    <w:rsid w:val="00E74FB4"/>
    <w:rPr>
      <w:rFonts w:ascii="Arial Narrow" w:hAnsi="Arial Narrow" w:cs="Arial Narrow" w:hint="default"/>
      <w:sz w:val="20"/>
      <w:szCs w:val="20"/>
    </w:rPr>
  </w:style>
  <w:style w:type="character" w:customStyle="1" w:styleId="Znakiprzypiswdolnych">
    <w:name w:val="Znaki przypisów dolnych"/>
    <w:rsid w:val="0048577F"/>
    <w:rPr>
      <w:vertAlign w:val="superscript"/>
    </w:rPr>
  </w:style>
  <w:style w:type="character" w:customStyle="1" w:styleId="markedcontent">
    <w:name w:val="markedcontent"/>
    <w:rsid w:val="007E4832"/>
  </w:style>
  <w:style w:type="character" w:customStyle="1" w:styleId="StopkaZnak1">
    <w:name w:val="Stopka Znak1"/>
    <w:link w:val="Stopka"/>
    <w:uiPriority w:val="99"/>
    <w:locked/>
    <w:rsid w:val="00AF384E"/>
    <w:rPr>
      <w:rFonts w:ascii="Times New Roman" w:eastAsia="Times New Roman" w:hAnsi="Times New Roman"/>
      <w:kern w:val="3"/>
      <w:sz w:val="24"/>
      <w:szCs w:val="24"/>
      <w:lang w:eastAsia="ar-SA"/>
    </w:rPr>
  </w:style>
  <w:style w:type="character" w:styleId="Tekstzastpczy">
    <w:name w:val="Placeholder Text"/>
    <w:basedOn w:val="Domylnaczcionkaakapitu"/>
    <w:rsid w:val="00E75E31"/>
    <w:rPr>
      <w:color w:val="808080"/>
    </w:rPr>
  </w:style>
  <w:style w:type="character" w:styleId="UyteHipercze">
    <w:name w:val="FollowedHyperlink"/>
    <w:basedOn w:val="Domylnaczcionkaakapitu"/>
    <w:semiHidden/>
    <w:unhideWhenUsed/>
    <w:rsid w:val="00766EFF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6EFF"/>
    <w:rPr>
      <w:color w:val="605E5C"/>
      <w:shd w:val="clear" w:color="auto" w:fill="E1DFDD"/>
    </w:rPr>
  </w:style>
  <w:style w:type="paragraph" w:styleId="Listapunktowana">
    <w:name w:val="List Bullet"/>
    <w:basedOn w:val="Normalny"/>
    <w:rsid w:val="00CA5316"/>
    <w:pPr>
      <w:numPr>
        <w:numId w:val="3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7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6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6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0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9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2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6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5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9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2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89242B-5F5E-4B13-81A7-BF2E32F2D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646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4518</CharactersWithSpaces>
  <SharedDoc>false</SharedDoc>
  <HLinks>
    <vt:vector size="114" baseType="variant">
      <vt:variant>
        <vt:i4>6684703</vt:i4>
      </vt:variant>
      <vt:variant>
        <vt:i4>54</vt:i4>
      </vt:variant>
      <vt:variant>
        <vt:i4>0</vt:i4>
      </vt:variant>
      <vt:variant>
        <vt:i4>5</vt:i4>
      </vt:variant>
      <vt:variant>
        <vt:lpwstr>mailto:pks@pks.zgora.pl</vt:lpwstr>
      </vt:variant>
      <vt:variant>
        <vt:lpwstr/>
      </vt:variant>
      <vt:variant>
        <vt:i4>5177362</vt:i4>
      </vt:variant>
      <vt:variant>
        <vt:i4>51</vt:i4>
      </vt:variant>
      <vt:variant>
        <vt:i4>0</vt:i4>
      </vt:variant>
      <vt:variant>
        <vt:i4>5</vt:i4>
      </vt:variant>
      <vt:variant>
        <vt:lpwstr>https://przetargiumwl.ezamawiajacy.pl/servlet/HomeServlet</vt:lpwstr>
      </vt:variant>
      <vt:variant>
        <vt:lpwstr/>
      </vt:variant>
      <vt:variant>
        <vt:i4>4653075</vt:i4>
      </vt:variant>
      <vt:variant>
        <vt:i4>48</vt:i4>
      </vt:variant>
      <vt:variant>
        <vt:i4>0</vt:i4>
      </vt:variant>
      <vt:variant>
        <vt:i4>5</vt:i4>
      </vt:variant>
      <vt:variant>
        <vt:lpwstr>https://oneplace.marketplanet.pl/</vt:lpwstr>
      </vt:variant>
      <vt:variant>
        <vt:lpwstr/>
      </vt:variant>
      <vt:variant>
        <vt:i4>5177362</vt:i4>
      </vt:variant>
      <vt:variant>
        <vt:i4>45</vt:i4>
      </vt:variant>
      <vt:variant>
        <vt:i4>0</vt:i4>
      </vt:variant>
      <vt:variant>
        <vt:i4>5</vt:i4>
      </vt:variant>
      <vt:variant>
        <vt:lpwstr>https://przetargiumwl.ezamawiajacy.pl/servlet/HomeServlet</vt:lpwstr>
      </vt:variant>
      <vt:variant>
        <vt:lpwstr/>
      </vt:variant>
      <vt:variant>
        <vt:i4>5177362</vt:i4>
      </vt:variant>
      <vt:variant>
        <vt:i4>42</vt:i4>
      </vt:variant>
      <vt:variant>
        <vt:i4>0</vt:i4>
      </vt:variant>
      <vt:variant>
        <vt:i4>5</vt:i4>
      </vt:variant>
      <vt:variant>
        <vt:lpwstr>https://przetargiumwl.ezamawiajacy.pl/servlet/HomeServlet</vt:lpwstr>
      </vt:variant>
      <vt:variant>
        <vt:lpwstr/>
      </vt:variant>
      <vt:variant>
        <vt:i4>5177362</vt:i4>
      </vt:variant>
      <vt:variant>
        <vt:i4>39</vt:i4>
      </vt:variant>
      <vt:variant>
        <vt:i4>0</vt:i4>
      </vt:variant>
      <vt:variant>
        <vt:i4>5</vt:i4>
      </vt:variant>
      <vt:variant>
        <vt:lpwstr>https://przetargiumwl.ezamawiajacy.pl/servlet/HomeServlet</vt:lpwstr>
      </vt:variant>
      <vt:variant>
        <vt:lpwstr/>
      </vt:variant>
      <vt:variant>
        <vt:i4>21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/document/17712396?unitId=art(54)ust(1)&amp;cm=DOCUMENT</vt:lpwstr>
      </vt:variant>
      <vt:variant>
        <vt:i4>3276905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/document/17631344?unitId=art(46)&amp;cm=DOCUMENT</vt:lpwstr>
      </vt:variant>
      <vt:variant>
        <vt:i4>3145790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/document/17631344?unitId=art(250(a))&amp;cm=DOCUMENT</vt:lpwstr>
      </vt:variant>
      <vt:variant>
        <vt:i4>786452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/document/16798683?unitId=art(228)&amp;cm=DOCUMENT</vt:lpwstr>
      </vt:variant>
      <vt:variant>
        <vt:i4>7274601</vt:i4>
      </vt:variant>
      <vt:variant>
        <vt:i4>24</vt:i4>
      </vt:variant>
      <vt:variant>
        <vt:i4>0</vt:i4>
      </vt:variant>
      <vt:variant>
        <vt:i4>5</vt:i4>
      </vt:variant>
      <vt:variant>
        <vt:lpwstr>http://www.bip.lubuskie.pl/</vt:lpwstr>
      </vt:variant>
      <vt:variant>
        <vt:lpwstr/>
      </vt:variant>
      <vt:variant>
        <vt:i4>5177362</vt:i4>
      </vt:variant>
      <vt:variant>
        <vt:i4>21</vt:i4>
      </vt:variant>
      <vt:variant>
        <vt:i4>0</vt:i4>
      </vt:variant>
      <vt:variant>
        <vt:i4>5</vt:i4>
      </vt:variant>
      <vt:variant>
        <vt:lpwstr>https://przetargiumwl.ezamawiajacy.pl/servlet/HomeServlet</vt:lpwstr>
      </vt:variant>
      <vt:variant>
        <vt:lpwstr/>
      </vt:variant>
      <vt:variant>
        <vt:i4>5177414</vt:i4>
      </vt:variant>
      <vt:variant>
        <vt:i4>18</vt:i4>
      </vt:variant>
      <vt:variant>
        <vt:i4>0</vt:i4>
      </vt:variant>
      <vt:variant>
        <vt:i4>5</vt:i4>
      </vt:variant>
      <vt:variant>
        <vt:lpwstr>https://efaktura.gov.pl/dokumentacja/</vt:lpwstr>
      </vt:variant>
      <vt:variant>
        <vt:lpwstr/>
      </vt:variant>
      <vt:variant>
        <vt:i4>4587585</vt:i4>
      </vt:variant>
      <vt:variant>
        <vt:i4>15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6619243</vt:i4>
      </vt:variant>
      <vt:variant>
        <vt:i4>12</vt:i4>
      </vt:variant>
      <vt:variant>
        <vt:i4>0</vt:i4>
      </vt:variant>
      <vt:variant>
        <vt:i4>5</vt:i4>
      </vt:variant>
      <vt:variant>
        <vt:lpwstr>callto:68 45 65 329</vt:lpwstr>
      </vt:variant>
      <vt:variant>
        <vt:lpwstr/>
      </vt:variant>
      <vt:variant>
        <vt:i4>7274605</vt:i4>
      </vt:variant>
      <vt:variant>
        <vt:i4>9</vt:i4>
      </vt:variant>
      <vt:variant>
        <vt:i4>0</vt:i4>
      </vt:variant>
      <vt:variant>
        <vt:i4>5</vt:i4>
      </vt:variant>
      <vt:variant>
        <vt:lpwstr>callto:68 45 65 585</vt:lpwstr>
      </vt:variant>
      <vt:variant>
        <vt:lpwstr/>
      </vt:variant>
      <vt:variant>
        <vt:i4>5308528</vt:i4>
      </vt:variant>
      <vt:variant>
        <vt:i4>6</vt:i4>
      </vt:variant>
      <vt:variant>
        <vt:i4>0</vt:i4>
      </vt:variant>
      <vt:variant>
        <vt:i4>5</vt:i4>
      </vt:variant>
      <vt:variant>
        <vt:lpwstr>mailto:iodo@lubuskie.pl</vt:lpwstr>
      </vt:variant>
      <vt:variant>
        <vt:lpwstr/>
      </vt:variant>
      <vt:variant>
        <vt:i4>5177362</vt:i4>
      </vt:variant>
      <vt:variant>
        <vt:i4>3</vt:i4>
      </vt:variant>
      <vt:variant>
        <vt:i4>0</vt:i4>
      </vt:variant>
      <vt:variant>
        <vt:i4>5</vt:i4>
      </vt:variant>
      <vt:variant>
        <vt:lpwstr>https://przetargiumwl.ezamawiajacy.pl/servlet/HomeServlet</vt:lpwstr>
      </vt:variant>
      <vt:variant>
        <vt:lpwstr/>
      </vt:variant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http://www.lubuskie.pl/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Lebiecki</dc:creator>
  <cp:keywords/>
  <cp:lastModifiedBy>Tomasz Lebiecki</cp:lastModifiedBy>
  <cp:revision>8</cp:revision>
  <cp:lastPrinted>2025-07-02T13:20:00Z</cp:lastPrinted>
  <dcterms:created xsi:type="dcterms:W3CDTF">2025-07-03T12:52:00Z</dcterms:created>
  <dcterms:modified xsi:type="dcterms:W3CDTF">2025-12-12T11:22:00Z</dcterms:modified>
</cp:coreProperties>
</file>